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50"/>
        <w:gridCol w:w="2160"/>
      </w:tblGrid>
      <w:tr w:rsidR="00266897" w:rsidRPr="00BA01D3" w:rsidTr="00230988">
        <w:trPr>
          <w:trHeight w:val="1549"/>
        </w:trPr>
        <w:tc>
          <w:tcPr>
            <w:tcW w:w="8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08" w:type="dxa"/>
            </w:tcMar>
          </w:tcPr>
          <w:p w:rsidR="00B84EC1" w:rsidRDefault="00FC198A" w:rsidP="00763D1B">
            <w:pPr>
              <w:ind w:right="1"/>
              <w:jc w:val="center"/>
              <w:rPr>
                <w:rFonts w:ascii="Arial Narrow" w:hAnsi="Arial Narrow" w:cs="Arial"/>
                <w:b/>
                <w:sz w:val="40"/>
                <w:szCs w:val="44"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0288" behindDoc="1" locked="0" layoutInCell="1" allowOverlap="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009140" cy="648335"/>
                  <wp:effectExtent l="19050" t="0" r="0" b="0"/>
                  <wp:wrapSquare wrapText="bothSides"/>
                  <wp:docPr id="180" name="Picture 12" descr="corp-comms:1A_DEC_logo_stationery:Logos:PNGs:DEC_Bla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orp-comms:1A_DEC_logo_stationery:Logos:PNGs:DEC_Bla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140" cy="648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 w:cs="Arial"/>
                <w:b/>
                <w:sz w:val="40"/>
                <w:szCs w:val="44"/>
              </w:rPr>
              <w:t>2012</w:t>
            </w:r>
            <w:r w:rsidR="00230988" w:rsidRPr="00BA01D3">
              <w:rPr>
                <w:rFonts w:ascii="Arial Narrow" w:hAnsi="Arial Narrow" w:cs="Arial"/>
                <w:b/>
                <w:sz w:val="40"/>
                <w:szCs w:val="44"/>
              </w:rPr>
              <w:t xml:space="preserve"> VET Teacher Training </w:t>
            </w:r>
          </w:p>
          <w:p w:rsidR="00230988" w:rsidRPr="00BA01D3" w:rsidRDefault="004627A9" w:rsidP="00763D1B">
            <w:pPr>
              <w:ind w:right="1"/>
              <w:jc w:val="center"/>
              <w:rPr>
                <w:rFonts w:ascii="Arial Narrow" w:hAnsi="Arial Narrow" w:cs="Arial"/>
                <w:b/>
                <w:sz w:val="40"/>
                <w:szCs w:val="44"/>
              </w:rPr>
            </w:pPr>
            <w:r w:rsidRPr="00BA01D3">
              <w:rPr>
                <w:rFonts w:ascii="Arial Narrow" w:hAnsi="Arial Narrow" w:cs="Arial"/>
                <w:b/>
                <w:sz w:val="40"/>
                <w:szCs w:val="44"/>
              </w:rPr>
              <w:t>Board Endorsed Course</w:t>
            </w:r>
          </w:p>
          <w:p w:rsidR="00266897" w:rsidRPr="00BA01D3" w:rsidRDefault="00230988" w:rsidP="00763D1B">
            <w:pPr>
              <w:ind w:right="-18"/>
              <w:jc w:val="center"/>
              <w:rPr>
                <w:rFonts w:ascii="Arial Narrow" w:hAnsi="Arial Narrow"/>
              </w:rPr>
            </w:pPr>
            <w:r w:rsidRPr="00BA01D3">
              <w:rPr>
                <w:rFonts w:ascii="Arial Narrow" w:hAnsi="Arial Narrow" w:cs="Arial"/>
                <w:b/>
                <w:sz w:val="40"/>
                <w:szCs w:val="44"/>
              </w:rPr>
              <w:t>Application Form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988" w:rsidRPr="00BA01D3" w:rsidRDefault="00230988" w:rsidP="00230988">
            <w:pPr>
              <w:ind w:right="1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A01D3">
              <w:rPr>
                <w:rFonts w:ascii="Arial Narrow" w:hAnsi="Arial Narrow" w:cs="Arial"/>
                <w:sz w:val="16"/>
                <w:szCs w:val="16"/>
              </w:rPr>
              <w:t>Applicant’s photograph</w:t>
            </w:r>
          </w:p>
          <w:p w:rsidR="00230988" w:rsidRPr="00BA01D3" w:rsidRDefault="00230988" w:rsidP="00230988">
            <w:pPr>
              <w:ind w:right="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BA01D3">
              <w:rPr>
                <w:rFonts w:ascii="Arial Narrow" w:hAnsi="Arial Narrow" w:cs="Arial"/>
                <w:sz w:val="16"/>
                <w:szCs w:val="16"/>
              </w:rPr>
              <w:t>Please attach a recent passport size photo which shows a full front view of your head and shoulders. If your photo is larger than indicated, please trim to size. Please sign reverse of photograph before attaching.</w:t>
            </w:r>
          </w:p>
          <w:p w:rsidR="00266897" w:rsidRPr="00BA01D3" w:rsidRDefault="00266897" w:rsidP="00266897">
            <w:pPr>
              <w:ind w:right="1"/>
              <w:jc w:val="both"/>
              <w:rPr>
                <w:rFonts w:ascii="Arial Narrow" w:hAnsi="Arial Narrow" w:cs="Arial"/>
                <w:sz w:val="4"/>
                <w:szCs w:val="4"/>
              </w:rPr>
            </w:pPr>
          </w:p>
        </w:tc>
      </w:tr>
    </w:tbl>
    <w:p w:rsidR="003272CC" w:rsidRPr="00BA01D3" w:rsidRDefault="003272CC" w:rsidP="00893AC7">
      <w:pPr>
        <w:tabs>
          <w:tab w:val="left" w:pos="-540"/>
          <w:tab w:val="right" w:pos="2636"/>
        </w:tabs>
        <w:outlineLvl w:val="0"/>
        <w:rPr>
          <w:rFonts w:ascii="Arial Narrow" w:hAnsi="Arial Narrow" w:cs="Arial"/>
          <w:b/>
          <w:sz w:val="16"/>
          <w:szCs w:val="16"/>
        </w:rPr>
      </w:pPr>
    </w:p>
    <w:p w:rsidR="004627A9" w:rsidRPr="00BA01D3" w:rsidRDefault="004627A9" w:rsidP="003272CC">
      <w:pPr>
        <w:shd w:val="clear" w:color="auto" w:fill="0C0C0C"/>
        <w:tabs>
          <w:tab w:val="left" w:pos="-540"/>
          <w:tab w:val="right" w:pos="2636"/>
        </w:tabs>
        <w:outlineLvl w:val="0"/>
        <w:rPr>
          <w:rFonts w:ascii="Arial Narrow" w:hAnsi="Arial Narrow" w:cs="Arial"/>
          <w:b/>
          <w:sz w:val="20"/>
        </w:rPr>
        <w:sectPr w:rsidR="004627A9" w:rsidRPr="00BA01D3" w:rsidSect="002E0898">
          <w:headerReference w:type="default" r:id="rId8"/>
          <w:type w:val="continuous"/>
          <w:pgSz w:w="11906" w:h="16838" w:code="9"/>
          <w:pgMar w:top="1034" w:right="851" w:bottom="851" w:left="851" w:header="709" w:footer="443" w:gutter="0"/>
          <w:cols w:space="720"/>
          <w:docGrid w:linePitch="360"/>
        </w:sectPr>
      </w:pPr>
    </w:p>
    <w:p w:rsidR="00327D38" w:rsidRPr="00BA01D3" w:rsidRDefault="00937C86" w:rsidP="003272CC">
      <w:pPr>
        <w:shd w:val="clear" w:color="auto" w:fill="0C0C0C"/>
        <w:tabs>
          <w:tab w:val="left" w:pos="-540"/>
          <w:tab w:val="right" w:pos="2636"/>
        </w:tabs>
        <w:outlineLvl w:val="0"/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lastRenderedPageBreak/>
        <w:t>1.  APPLICANT DETAILS</w:t>
      </w:r>
    </w:p>
    <w:p w:rsidR="00327D38" w:rsidRPr="00BA01D3" w:rsidRDefault="00327D38" w:rsidP="00327D38">
      <w:pPr>
        <w:tabs>
          <w:tab w:val="right" w:pos="2636"/>
        </w:tabs>
        <w:rPr>
          <w:rFonts w:ascii="Arial Narrow" w:hAnsi="Arial Narrow" w:cs="Arial"/>
          <w:b/>
          <w:sz w:val="4"/>
          <w:szCs w:val="4"/>
        </w:rPr>
      </w:pP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620"/>
        <w:gridCol w:w="360"/>
        <w:gridCol w:w="540"/>
        <w:gridCol w:w="900"/>
        <w:gridCol w:w="1080"/>
      </w:tblGrid>
      <w:tr w:rsidR="00327D38" w:rsidRPr="00BA01D3" w:rsidTr="00C200E6">
        <w:trPr>
          <w:cantSplit/>
          <w:trHeight w:val="340"/>
        </w:trPr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27D38" w:rsidRPr="00BA01D3" w:rsidRDefault="004F4E94" w:rsidP="00AB1156">
            <w:pPr>
              <w:tabs>
                <w:tab w:val="left" w:pos="2637"/>
              </w:tabs>
              <w:spacing w:line="280" w:lineRule="atLeast"/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DEC</w:t>
            </w:r>
            <w:r w:rsidR="00327D38" w:rsidRPr="00BA01D3">
              <w:rPr>
                <w:rFonts w:ascii="Arial Narrow" w:hAnsi="Arial Narrow" w:cs="Arial"/>
                <w:sz w:val="20"/>
              </w:rPr>
              <w:t xml:space="preserve"> ID number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2637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</w:tr>
      <w:tr w:rsidR="00327D38" w:rsidRPr="00BA01D3" w:rsidTr="00F10E32">
        <w:trPr>
          <w:cantSplit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before="4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Title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before="4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First Name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before="4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Last Name</w:t>
            </w:r>
          </w:p>
        </w:tc>
      </w:tr>
      <w:tr w:rsidR="00327D38" w:rsidRPr="00BA01D3" w:rsidTr="00F10E32">
        <w:trPr>
          <w:cantSplit/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3AF" w:rsidRPr="00BA01D3" w:rsidRDefault="005E13AF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Cs w:val="24"/>
              </w:rPr>
            </w:pPr>
          </w:p>
        </w:tc>
      </w:tr>
      <w:tr w:rsidR="005E13AF" w:rsidRPr="00BA01D3" w:rsidTr="00F10E32">
        <w:trPr>
          <w:cantSplit/>
        </w:trPr>
        <w:tc>
          <w:tcPr>
            <w:tcW w:w="5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13AF" w:rsidRPr="00BA01D3" w:rsidRDefault="005E13AF" w:rsidP="00AB1156">
            <w:pPr>
              <w:tabs>
                <w:tab w:val="left" w:pos="426"/>
                <w:tab w:val="left" w:pos="2637"/>
              </w:tabs>
              <w:spacing w:before="8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Residential address</w:t>
            </w:r>
          </w:p>
        </w:tc>
      </w:tr>
      <w:tr w:rsidR="00327D38" w:rsidRPr="00BA01D3" w:rsidTr="00F10E32">
        <w:trPr>
          <w:cantSplit/>
        </w:trPr>
        <w:tc>
          <w:tcPr>
            <w:tcW w:w="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27D38" w:rsidRPr="00BA01D3" w:rsidTr="00F10E32">
        <w:trPr>
          <w:cantSplit/>
        </w:trPr>
        <w:tc>
          <w:tcPr>
            <w:tcW w:w="3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2637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Postcode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27D38" w:rsidRPr="00BA01D3" w:rsidTr="00F10E32">
        <w:trPr>
          <w:cantSplit/>
        </w:trPr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before="8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Home phone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7D38" w:rsidRPr="00BA01D3" w:rsidRDefault="00951AAD" w:rsidP="00AB1156">
            <w:pPr>
              <w:tabs>
                <w:tab w:val="left" w:pos="426"/>
                <w:tab w:val="left" w:pos="2637"/>
              </w:tabs>
              <w:spacing w:before="8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Mobile phone</w:t>
            </w:r>
          </w:p>
        </w:tc>
      </w:tr>
      <w:tr w:rsidR="00327D38" w:rsidRPr="00BA01D3" w:rsidTr="00F10E32">
        <w:trPr>
          <w:cantSplit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</w:tr>
      <w:tr w:rsidR="005E13AF" w:rsidRPr="00BA01D3" w:rsidTr="00F10E32">
        <w:trPr>
          <w:cantSplit/>
        </w:trPr>
        <w:tc>
          <w:tcPr>
            <w:tcW w:w="50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E13AF" w:rsidRPr="00BA01D3" w:rsidRDefault="005E13AF" w:rsidP="00AB1156">
            <w:pPr>
              <w:tabs>
                <w:tab w:val="left" w:pos="426"/>
                <w:tab w:val="left" w:pos="2637"/>
              </w:tabs>
              <w:spacing w:before="80"/>
              <w:rPr>
                <w:rFonts w:ascii="Arial Narrow" w:hAnsi="Arial Narrow" w:cs="Arial"/>
                <w:sz w:val="4"/>
                <w:szCs w:val="4"/>
              </w:rPr>
            </w:pPr>
          </w:p>
        </w:tc>
      </w:tr>
      <w:tr w:rsidR="005E13AF" w:rsidRPr="00BA01D3" w:rsidTr="00F10E32">
        <w:trPr>
          <w:cantSplit/>
        </w:trPr>
        <w:tc>
          <w:tcPr>
            <w:tcW w:w="5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13AF" w:rsidRPr="00BA01D3" w:rsidRDefault="005E13AF" w:rsidP="00AB1156">
            <w:pPr>
              <w:tabs>
                <w:tab w:val="left" w:pos="426"/>
                <w:tab w:val="left" w:pos="2637"/>
              </w:tabs>
              <w:spacing w:before="8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Email</w:t>
            </w:r>
            <w:r w:rsidR="003178F2" w:rsidRPr="00BA01D3">
              <w:rPr>
                <w:rFonts w:ascii="Arial Narrow" w:hAnsi="Arial Narrow" w:cs="Arial"/>
                <w:sz w:val="20"/>
              </w:rPr>
              <w:t xml:space="preserve"> </w:t>
            </w:r>
            <w:r w:rsidR="00CA6FF1" w:rsidRPr="00BA01D3">
              <w:rPr>
                <w:rFonts w:ascii="Arial Narrow" w:hAnsi="Arial Narrow" w:cs="Arial"/>
                <w:sz w:val="20"/>
              </w:rPr>
              <w:t xml:space="preserve">      </w:t>
            </w:r>
            <w:r w:rsidR="003178F2" w:rsidRPr="00BA01D3">
              <w:rPr>
                <w:rFonts w:ascii="Arial Narrow" w:hAnsi="Arial Narrow" w:cs="Arial"/>
                <w:i/>
                <w:sz w:val="20"/>
              </w:rPr>
              <w:t>(your</w:t>
            </w:r>
            <w:r w:rsidR="00AE0CF1">
              <w:rPr>
                <w:rFonts w:ascii="Arial Narrow" w:hAnsi="Arial Narrow" w:cs="Arial"/>
                <w:i/>
                <w:sz w:val="20"/>
              </w:rPr>
              <w:t>.</w:t>
            </w:r>
            <w:r w:rsidR="003178F2" w:rsidRPr="00BA01D3">
              <w:rPr>
                <w:rFonts w:ascii="Arial Narrow" w:hAnsi="Arial Narrow" w:cs="Arial"/>
                <w:i/>
                <w:sz w:val="20"/>
              </w:rPr>
              <w:t xml:space="preserve"> </w:t>
            </w:r>
            <w:r w:rsidR="00AE0CF1">
              <w:rPr>
                <w:rFonts w:ascii="Arial Narrow" w:hAnsi="Arial Narrow" w:cs="Arial"/>
                <w:i/>
                <w:sz w:val="20"/>
              </w:rPr>
              <w:t>name</w:t>
            </w:r>
            <w:r w:rsidR="003178F2" w:rsidRPr="00BA01D3">
              <w:rPr>
                <w:rFonts w:ascii="Arial Narrow" w:hAnsi="Arial Narrow" w:cs="Arial"/>
                <w:b/>
                <w:i/>
                <w:sz w:val="20"/>
              </w:rPr>
              <w:t>@det.nsw.edu.au</w:t>
            </w:r>
            <w:r w:rsidR="003178F2" w:rsidRPr="00BA01D3">
              <w:rPr>
                <w:rFonts w:ascii="Arial Narrow" w:hAnsi="Arial Narrow" w:cs="Arial"/>
                <w:i/>
                <w:sz w:val="20"/>
              </w:rPr>
              <w:t xml:space="preserve"> email is preferred</w:t>
            </w:r>
            <w:r w:rsidR="009A09E8" w:rsidRPr="00BA01D3">
              <w:rPr>
                <w:rFonts w:ascii="Arial Narrow" w:hAnsi="Arial Narrow" w:cs="Arial"/>
                <w:i/>
                <w:sz w:val="20"/>
              </w:rPr>
              <w:t>)</w:t>
            </w:r>
            <w:r w:rsidR="009A09E8" w:rsidRPr="00BA01D3">
              <w:rPr>
                <w:rFonts w:ascii="Arial Narrow" w:hAnsi="Arial Narrow" w:cs="Arial"/>
                <w:i/>
                <w:sz w:val="16"/>
                <w:szCs w:val="16"/>
              </w:rPr>
              <w:t xml:space="preserve">   </w:t>
            </w:r>
            <w:r w:rsidR="009A09E8" w:rsidRPr="00BA01D3">
              <w:rPr>
                <w:rFonts w:ascii="Arial Narrow" w:hAnsi="Arial Narrow" w:cs="Arial"/>
                <w:sz w:val="20"/>
              </w:rPr>
              <w:t xml:space="preserve"> </w:t>
            </w:r>
          </w:p>
        </w:tc>
      </w:tr>
      <w:tr w:rsidR="00327D38" w:rsidRPr="00BA01D3" w:rsidTr="00F10E32">
        <w:trPr>
          <w:cantSplit/>
        </w:trPr>
        <w:tc>
          <w:tcPr>
            <w:tcW w:w="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D38" w:rsidRPr="00BA01D3" w:rsidRDefault="00327D38" w:rsidP="00AB1156">
            <w:pPr>
              <w:tabs>
                <w:tab w:val="left" w:pos="426"/>
                <w:tab w:val="left" w:pos="2637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</w:tr>
    </w:tbl>
    <w:p w:rsidR="00327D38" w:rsidRPr="00BA01D3" w:rsidRDefault="00893AC7" w:rsidP="00384459">
      <w:pPr>
        <w:tabs>
          <w:tab w:val="left" w:pos="426"/>
          <w:tab w:val="right" w:pos="2636"/>
        </w:tabs>
        <w:jc w:val="center"/>
        <w:rPr>
          <w:rFonts w:ascii="Arial Narrow" w:hAnsi="Arial Narrow" w:cs="Arial"/>
          <w:i/>
          <w:sz w:val="16"/>
          <w:szCs w:val="16"/>
        </w:rPr>
      </w:pPr>
      <w:r w:rsidRPr="00BA01D3">
        <w:rPr>
          <w:rFonts w:ascii="Arial Narrow" w:hAnsi="Arial Narrow" w:cs="Arial"/>
          <w:i/>
          <w:sz w:val="16"/>
          <w:szCs w:val="16"/>
        </w:rPr>
        <w:t>Note: Training</w:t>
      </w:r>
      <w:r w:rsidR="00E93603" w:rsidRPr="00BA01D3">
        <w:rPr>
          <w:rFonts w:ascii="Arial Narrow" w:hAnsi="Arial Narrow" w:cs="Arial"/>
          <w:i/>
          <w:sz w:val="16"/>
          <w:szCs w:val="16"/>
        </w:rPr>
        <w:t xml:space="preserve"> </w:t>
      </w:r>
      <w:r w:rsidRPr="00BA01D3">
        <w:rPr>
          <w:rFonts w:ascii="Arial Narrow" w:hAnsi="Arial Narrow" w:cs="Arial"/>
          <w:i/>
          <w:sz w:val="16"/>
          <w:szCs w:val="16"/>
        </w:rPr>
        <w:t xml:space="preserve">and event </w:t>
      </w:r>
      <w:r w:rsidR="00302A3B" w:rsidRPr="00BA01D3">
        <w:rPr>
          <w:rFonts w:ascii="Arial Narrow" w:hAnsi="Arial Narrow" w:cs="Arial"/>
          <w:i/>
          <w:sz w:val="16"/>
          <w:szCs w:val="16"/>
        </w:rPr>
        <w:t>information is</w:t>
      </w:r>
      <w:r w:rsidRPr="00BA01D3">
        <w:rPr>
          <w:rFonts w:ascii="Arial Narrow" w:hAnsi="Arial Narrow" w:cs="Arial"/>
          <w:i/>
          <w:sz w:val="16"/>
          <w:szCs w:val="16"/>
        </w:rPr>
        <w:t xml:space="preserve"> emaile</w:t>
      </w:r>
      <w:r w:rsidR="00E93603" w:rsidRPr="00BA01D3">
        <w:rPr>
          <w:rFonts w:ascii="Arial Narrow" w:hAnsi="Arial Narrow" w:cs="Arial"/>
          <w:i/>
          <w:sz w:val="16"/>
          <w:szCs w:val="16"/>
        </w:rPr>
        <w:t>d</w:t>
      </w:r>
      <w:r w:rsidR="00302A3B" w:rsidRPr="00BA01D3">
        <w:rPr>
          <w:rFonts w:ascii="Arial Narrow" w:hAnsi="Arial Narrow" w:cs="Arial"/>
          <w:i/>
          <w:sz w:val="16"/>
          <w:szCs w:val="16"/>
        </w:rPr>
        <w:t xml:space="preserve"> directly</w:t>
      </w:r>
      <w:r w:rsidR="00834B14" w:rsidRPr="00BA01D3">
        <w:rPr>
          <w:rFonts w:ascii="Arial Narrow" w:hAnsi="Arial Narrow" w:cs="Arial"/>
          <w:i/>
          <w:sz w:val="16"/>
          <w:szCs w:val="16"/>
        </w:rPr>
        <w:t xml:space="preserve"> to the teacher</w:t>
      </w:r>
      <w:r w:rsidRPr="00BA01D3">
        <w:rPr>
          <w:rFonts w:ascii="Arial Narrow" w:hAnsi="Arial Narrow" w:cs="Arial"/>
          <w:i/>
          <w:sz w:val="16"/>
          <w:szCs w:val="16"/>
        </w:rPr>
        <w:t>.</w:t>
      </w:r>
    </w:p>
    <w:p w:rsidR="00230988" w:rsidRPr="00BA01D3" w:rsidRDefault="00230988" w:rsidP="00384459">
      <w:pPr>
        <w:tabs>
          <w:tab w:val="left" w:pos="426"/>
          <w:tab w:val="right" w:pos="2636"/>
        </w:tabs>
        <w:jc w:val="center"/>
        <w:rPr>
          <w:rFonts w:ascii="Arial Narrow" w:hAnsi="Arial Narrow" w:cs="Arial"/>
          <w:i/>
          <w:sz w:val="16"/>
          <w:szCs w:val="16"/>
        </w:rPr>
      </w:pPr>
    </w:p>
    <w:p w:rsidR="00327D38" w:rsidRPr="00BA01D3" w:rsidRDefault="00937C86" w:rsidP="003272CC">
      <w:pPr>
        <w:shd w:val="clear" w:color="auto" w:fill="0C0C0C"/>
        <w:tabs>
          <w:tab w:val="left" w:pos="426"/>
          <w:tab w:val="right" w:pos="2636"/>
        </w:tabs>
        <w:outlineLvl w:val="0"/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t>2.  CURRENT POSITION</w:t>
      </w:r>
    </w:p>
    <w:p w:rsidR="00C7085B" w:rsidRPr="00BA01D3" w:rsidRDefault="00C7085B" w:rsidP="00937C86">
      <w:pPr>
        <w:tabs>
          <w:tab w:val="left" w:pos="426"/>
          <w:tab w:val="right" w:pos="2636"/>
        </w:tabs>
        <w:ind w:right="-180"/>
        <w:rPr>
          <w:rFonts w:ascii="Arial Narrow" w:hAnsi="Arial Narrow" w:cs="Arial"/>
          <w:sz w:val="4"/>
          <w:szCs w:val="4"/>
        </w:rPr>
      </w:pPr>
    </w:p>
    <w:p w:rsidR="00327D38" w:rsidRPr="00BA01D3" w:rsidRDefault="0044790C" w:rsidP="00937C86">
      <w:pPr>
        <w:tabs>
          <w:tab w:val="left" w:pos="426"/>
          <w:tab w:val="right" w:pos="2636"/>
        </w:tabs>
        <w:ind w:right="-180"/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Employment s</w:t>
      </w:r>
      <w:r w:rsidR="00327D38" w:rsidRPr="00BA01D3">
        <w:rPr>
          <w:rFonts w:ascii="Arial Narrow" w:hAnsi="Arial Narrow" w:cs="Arial"/>
          <w:sz w:val="20"/>
        </w:rPr>
        <w:t xml:space="preserve">tatus </w:t>
      </w:r>
      <w:r w:rsidR="0000413F" w:rsidRPr="00BA01D3">
        <w:rPr>
          <w:rFonts w:ascii="Arial Narrow" w:hAnsi="Arial Narrow" w:cs="Arial"/>
          <w:sz w:val="20"/>
        </w:rPr>
        <w:t>in</w:t>
      </w:r>
      <w:r w:rsidR="00327D38" w:rsidRPr="00BA01D3">
        <w:rPr>
          <w:rFonts w:ascii="Arial Narrow" w:hAnsi="Arial Narrow" w:cs="Arial"/>
          <w:sz w:val="20"/>
        </w:rPr>
        <w:t xml:space="preserve"> the NSW Department of Education </w:t>
      </w:r>
      <w:r w:rsidR="00937C86" w:rsidRPr="00BA01D3">
        <w:rPr>
          <w:rFonts w:ascii="Arial Narrow" w:hAnsi="Arial Narrow" w:cs="Arial"/>
          <w:sz w:val="20"/>
        </w:rPr>
        <w:t xml:space="preserve">and </w:t>
      </w:r>
      <w:r w:rsidR="00077C3B">
        <w:rPr>
          <w:rFonts w:ascii="Arial Narrow" w:hAnsi="Arial Narrow" w:cs="Arial"/>
          <w:sz w:val="20"/>
        </w:rPr>
        <w:t>Communities</w:t>
      </w:r>
    </w:p>
    <w:p w:rsidR="006C1478" w:rsidRPr="00BA01D3" w:rsidRDefault="006C1478" w:rsidP="00937C86">
      <w:pPr>
        <w:tabs>
          <w:tab w:val="left" w:pos="426"/>
          <w:tab w:val="right" w:pos="2636"/>
        </w:tabs>
        <w:ind w:right="-180"/>
        <w:rPr>
          <w:rFonts w:ascii="Arial Narrow" w:hAnsi="Arial Narrow" w:cs="Arial"/>
          <w:sz w:val="4"/>
          <w:szCs w:val="4"/>
        </w:rPr>
      </w:pP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"/>
        <w:gridCol w:w="2352"/>
        <w:gridCol w:w="288"/>
        <w:gridCol w:w="2112"/>
      </w:tblGrid>
      <w:tr w:rsidR="00302A3B" w:rsidRPr="00BA01D3" w:rsidTr="00A74AA9">
        <w:trPr>
          <w:cantSplit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Permanent full-time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02A3B" w:rsidRPr="00BA01D3" w:rsidRDefault="00065B73" w:rsidP="00A74A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Above Establishment</w:t>
            </w:r>
          </w:p>
        </w:tc>
      </w:tr>
    </w:tbl>
    <w:p w:rsidR="00302A3B" w:rsidRPr="00BA01D3" w:rsidRDefault="00302A3B" w:rsidP="00302A3B">
      <w:pPr>
        <w:tabs>
          <w:tab w:val="left" w:pos="392"/>
          <w:tab w:val="right" w:pos="5107"/>
        </w:tabs>
        <w:ind w:left="108"/>
        <w:rPr>
          <w:rFonts w:ascii="Arial Narrow" w:hAnsi="Arial Narrow" w:cs="Arial"/>
          <w:sz w:val="4"/>
          <w:szCs w:val="4"/>
        </w:rPr>
      </w:pPr>
      <w:r w:rsidRPr="00BA01D3">
        <w:rPr>
          <w:rFonts w:ascii="Arial Narrow" w:hAnsi="Arial Narrow" w:cs="Arial"/>
          <w:sz w:val="4"/>
          <w:szCs w:val="4"/>
        </w:rPr>
        <w:tab/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"/>
        <w:gridCol w:w="2352"/>
        <w:gridCol w:w="288"/>
        <w:gridCol w:w="2112"/>
      </w:tblGrid>
      <w:tr w:rsidR="00302A3B" w:rsidRPr="00BA01D3" w:rsidTr="00A74AA9">
        <w:trPr>
          <w:cantSplit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Permanent part-time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02A3B" w:rsidRPr="00BA01D3" w:rsidRDefault="00302A3B" w:rsidP="00A74A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Temporary</w:t>
            </w:r>
          </w:p>
        </w:tc>
      </w:tr>
    </w:tbl>
    <w:p w:rsidR="00302A3B" w:rsidRPr="00BA01D3" w:rsidRDefault="00302A3B" w:rsidP="00302A3B">
      <w:pPr>
        <w:tabs>
          <w:tab w:val="left" w:pos="392"/>
          <w:tab w:val="right" w:pos="5107"/>
        </w:tabs>
        <w:ind w:left="108"/>
        <w:rPr>
          <w:rFonts w:ascii="Arial Narrow" w:hAnsi="Arial Narrow" w:cs="Arial"/>
          <w:sz w:val="4"/>
          <w:szCs w:val="4"/>
        </w:rPr>
      </w:pPr>
      <w:r w:rsidRPr="00BA01D3">
        <w:rPr>
          <w:rFonts w:ascii="Arial Narrow" w:hAnsi="Arial Narrow" w:cs="Arial"/>
          <w:sz w:val="4"/>
          <w:szCs w:val="4"/>
        </w:rPr>
        <w:tab/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"/>
        <w:gridCol w:w="2352"/>
        <w:gridCol w:w="288"/>
        <w:gridCol w:w="2112"/>
      </w:tblGrid>
      <w:tr w:rsidR="00302A3B" w:rsidRPr="00BA01D3" w:rsidTr="00A74AA9">
        <w:trPr>
          <w:cantSplit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 xml:space="preserve">LWOP </w:t>
            </w:r>
            <w:r w:rsidRPr="00BA01D3">
              <w:rPr>
                <w:rFonts w:ascii="Arial Narrow" w:hAnsi="Arial Narrow" w:cs="Arial"/>
                <w:i/>
                <w:sz w:val="20"/>
              </w:rPr>
              <w:t>(permanent only)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A3B" w:rsidRPr="00BA01D3" w:rsidRDefault="00302A3B" w:rsidP="00A74A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02A3B" w:rsidRPr="00BA01D3" w:rsidRDefault="00302A3B" w:rsidP="00A74A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Casual</w:t>
            </w:r>
          </w:p>
        </w:tc>
      </w:tr>
    </w:tbl>
    <w:p w:rsidR="00302A3B" w:rsidRPr="00BA01D3" w:rsidRDefault="00302A3B" w:rsidP="00302A3B">
      <w:pPr>
        <w:tabs>
          <w:tab w:val="left" w:pos="392"/>
          <w:tab w:val="right" w:pos="5107"/>
        </w:tabs>
        <w:ind w:left="108"/>
        <w:rPr>
          <w:rFonts w:ascii="Arial Narrow" w:hAnsi="Arial Narrow" w:cs="Arial"/>
          <w:sz w:val="4"/>
          <w:szCs w:val="4"/>
        </w:rPr>
      </w:pPr>
      <w:r w:rsidRPr="00BA01D3">
        <w:rPr>
          <w:rFonts w:ascii="Arial Narrow" w:hAnsi="Arial Narrow" w:cs="Arial"/>
          <w:sz w:val="4"/>
          <w:szCs w:val="4"/>
        </w:rPr>
        <w:tab/>
      </w:r>
    </w:p>
    <w:p w:rsidR="00FA6323" w:rsidRPr="00BA01D3" w:rsidRDefault="00FA6323" w:rsidP="0044790C">
      <w:pPr>
        <w:tabs>
          <w:tab w:val="left" w:pos="426"/>
          <w:tab w:val="right" w:pos="2636"/>
        </w:tabs>
        <w:rPr>
          <w:rFonts w:ascii="Arial Narrow" w:hAnsi="Arial Narrow" w:cs="Arial"/>
          <w:b/>
          <w:sz w:val="20"/>
        </w:rPr>
      </w:pPr>
    </w:p>
    <w:p w:rsidR="0044790C" w:rsidRPr="00BA01D3" w:rsidRDefault="00937C86" w:rsidP="003272CC">
      <w:pPr>
        <w:shd w:val="clear" w:color="auto" w:fill="0C0C0C"/>
        <w:tabs>
          <w:tab w:val="left" w:pos="426"/>
          <w:tab w:val="right" w:pos="2636"/>
        </w:tabs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t>3.  TEACHING PROFILE</w:t>
      </w:r>
    </w:p>
    <w:p w:rsidR="0044790C" w:rsidRPr="00BA01D3" w:rsidRDefault="0044790C" w:rsidP="0044790C">
      <w:pPr>
        <w:tabs>
          <w:tab w:val="left" w:pos="426"/>
          <w:tab w:val="right" w:pos="2636"/>
        </w:tabs>
        <w:rPr>
          <w:rFonts w:ascii="Arial Narrow" w:hAnsi="Arial Narrow" w:cs="Arial"/>
          <w:sz w:val="4"/>
          <w:szCs w:val="4"/>
        </w:rPr>
      </w:pPr>
    </w:p>
    <w:p w:rsidR="0044790C" w:rsidRPr="00BA01D3" w:rsidRDefault="0044790C" w:rsidP="0044790C">
      <w:pPr>
        <w:tabs>
          <w:tab w:val="left" w:pos="426"/>
          <w:tab w:val="right" w:pos="4920"/>
        </w:tabs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Name of school</w:t>
      </w:r>
      <w:r w:rsidRPr="00BA01D3">
        <w:rPr>
          <w:rFonts w:ascii="Arial Narrow" w:hAnsi="Arial Narrow" w:cs="Arial"/>
          <w:sz w:val="20"/>
        </w:rPr>
        <w:tab/>
        <w:t>School code</w:t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0"/>
        <w:gridCol w:w="960"/>
      </w:tblGrid>
      <w:tr w:rsidR="0044790C" w:rsidRPr="00BA01D3" w:rsidTr="00302A3B">
        <w:trPr>
          <w:cantSplit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</w:rPr>
            </w:pPr>
          </w:p>
        </w:tc>
      </w:tr>
    </w:tbl>
    <w:p w:rsidR="0044790C" w:rsidRPr="00BA01D3" w:rsidRDefault="0044790C" w:rsidP="0044790C">
      <w:pPr>
        <w:tabs>
          <w:tab w:val="left" w:pos="426"/>
          <w:tab w:val="right" w:pos="2636"/>
        </w:tabs>
        <w:rPr>
          <w:rFonts w:ascii="Arial Narrow" w:hAnsi="Arial Narrow" w:cs="Arial"/>
          <w:b/>
          <w:sz w:val="4"/>
          <w:szCs w:val="4"/>
        </w:rPr>
      </w:pPr>
    </w:p>
    <w:p w:rsidR="0044790C" w:rsidRPr="00BA01D3" w:rsidRDefault="0044790C" w:rsidP="0044790C">
      <w:pPr>
        <w:tabs>
          <w:tab w:val="left" w:pos="426"/>
          <w:tab w:val="right" w:pos="2636"/>
        </w:tabs>
        <w:outlineLvl w:val="0"/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Principal's name</w:t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776"/>
        <w:gridCol w:w="24"/>
        <w:gridCol w:w="212"/>
        <w:gridCol w:w="2488"/>
      </w:tblGrid>
      <w:tr w:rsidR="0044790C" w:rsidRPr="00BA01D3" w:rsidTr="00302A3B">
        <w:trPr>
          <w:cantSplit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jc w:val="both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Title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First name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Surname</w:t>
            </w:r>
          </w:p>
        </w:tc>
      </w:tr>
      <w:tr w:rsidR="0044790C" w:rsidRPr="00BA01D3" w:rsidTr="00302A3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E93603">
            <w:pPr>
              <w:tabs>
                <w:tab w:val="left" w:pos="426"/>
                <w:tab w:val="right" w:pos="2636"/>
              </w:tabs>
              <w:spacing w:line="280" w:lineRule="atLeast"/>
              <w:ind w:left="-108" w:firstLine="108"/>
              <w:rPr>
                <w:rFonts w:ascii="Arial Narrow" w:hAnsi="Arial Narrow" w:cs="Arial"/>
                <w:sz w:val="20"/>
              </w:rPr>
            </w:pPr>
          </w:p>
        </w:tc>
      </w:tr>
      <w:tr w:rsidR="0044790C" w:rsidRPr="00BA01D3" w:rsidTr="00302A3B">
        <w:trPr>
          <w:cantSplit/>
        </w:trPr>
        <w:tc>
          <w:tcPr>
            <w:tcW w:w="50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spacing w:before="4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School address</w:t>
            </w:r>
          </w:p>
        </w:tc>
      </w:tr>
      <w:tr w:rsidR="0044790C" w:rsidRPr="00BA01D3" w:rsidTr="00302A3B">
        <w:trPr>
          <w:cantSplit/>
        </w:trPr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</w:tr>
      <w:tr w:rsidR="0044790C" w:rsidRPr="00BA01D3" w:rsidTr="00302A3B">
        <w:trPr>
          <w:cantSplit/>
        </w:trPr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</w:tr>
      <w:tr w:rsidR="0044790C" w:rsidRPr="00BA01D3" w:rsidTr="00302A3B">
        <w:trPr>
          <w:cantSplit/>
        </w:trPr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90C" w:rsidRPr="00BA01D3" w:rsidRDefault="0044790C" w:rsidP="00A74AA9">
            <w:pPr>
              <w:spacing w:before="4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School phone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790C" w:rsidRPr="00BA01D3" w:rsidRDefault="0044790C" w:rsidP="00A74AA9">
            <w:pPr>
              <w:spacing w:before="40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790C" w:rsidRPr="00BA01D3" w:rsidRDefault="0044790C" w:rsidP="00A74AA9">
            <w:pPr>
              <w:spacing w:before="40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School fax</w:t>
            </w:r>
          </w:p>
        </w:tc>
      </w:tr>
      <w:tr w:rsidR="0044790C" w:rsidRPr="00BA01D3" w:rsidTr="00302A3B">
        <w:trPr>
          <w:cantSplit/>
        </w:trPr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4790C" w:rsidP="00A74AA9">
            <w:pPr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</w:tr>
    </w:tbl>
    <w:p w:rsidR="00204E6F" w:rsidRPr="00BA01D3" w:rsidRDefault="00204E6F" w:rsidP="0044790C">
      <w:pPr>
        <w:tabs>
          <w:tab w:val="right" w:pos="2636"/>
        </w:tabs>
        <w:rPr>
          <w:rFonts w:ascii="Arial Narrow" w:hAnsi="Arial Narrow" w:cs="Arial"/>
          <w:sz w:val="4"/>
          <w:szCs w:val="4"/>
        </w:rPr>
      </w:pPr>
    </w:p>
    <w:p w:rsidR="00204E6F" w:rsidRPr="00BA01D3" w:rsidRDefault="00204E6F" w:rsidP="00204E6F">
      <w:pPr>
        <w:tabs>
          <w:tab w:val="left" w:pos="426"/>
          <w:tab w:val="right" w:pos="4920"/>
        </w:tabs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Regional Vocational Education Consultant (RVEC)       Region</w:t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40"/>
        <w:gridCol w:w="1800"/>
      </w:tblGrid>
      <w:tr w:rsidR="00204E6F" w:rsidRPr="00BA01D3" w:rsidTr="00B817AF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6F" w:rsidRPr="00BA01D3" w:rsidRDefault="00204E6F" w:rsidP="00B817AF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6F" w:rsidRPr="00BA01D3" w:rsidRDefault="00204E6F" w:rsidP="00B817AF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</w:rPr>
            </w:pPr>
          </w:p>
        </w:tc>
      </w:tr>
    </w:tbl>
    <w:p w:rsidR="0044790C" w:rsidRPr="00BA01D3" w:rsidRDefault="0044790C" w:rsidP="0044790C">
      <w:pPr>
        <w:tabs>
          <w:tab w:val="right" w:pos="2636"/>
        </w:tabs>
        <w:rPr>
          <w:rFonts w:ascii="Arial Narrow" w:hAnsi="Arial Narrow" w:cs="Arial"/>
          <w:sz w:val="16"/>
          <w:szCs w:val="16"/>
        </w:rPr>
      </w:pPr>
      <w:r w:rsidRPr="00BA01D3">
        <w:rPr>
          <w:rFonts w:ascii="Arial Narrow" w:hAnsi="Arial Narrow" w:cs="Arial"/>
          <w:sz w:val="16"/>
          <w:szCs w:val="16"/>
        </w:rPr>
        <w:tab/>
      </w:r>
    </w:p>
    <w:p w:rsidR="00893AC7" w:rsidRPr="00BA01D3" w:rsidRDefault="00230988" w:rsidP="00D42450">
      <w:pPr>
        <w:shd w:val="clear" w:color="auto" w:fill="0C0C0C"/>
        <w:tabs>
          <w:tab w:val="left" w:pos="426"/>
          <w:tab w:val="right" w:pos="2636"/>
        </w:tabs>
        <w:ind w:right="6"/>
        <w:outlineLvl w:val="0"/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t>4</w:t>
      </w:r>
      <w:r w:rsidR="00937C86" w:rsidRPr="00BA01D3">
        <w:rPr>
          <w:rFonts w:ascii="Arial Narrow" w:hAnsi="Arial Narrow" w:cs="Arial"/>
          <w:b/>
          <w:sz w:val="20"/>
        </w:rPr>
        <w:t xml:space="preserve">.  </w:t>
      </w:r>
      <w:r w:rsidR="004627A9" w:rsidRPr="00BA01D3">
        <w:rPr>
          <w:rFonts w:ascii="Arial Narrow" w:hAnsi="Arial Narrow" w:cs="Arial"/>
          <w:b/>
          <w:sz w:val="20"/>
        </w:rPr>
        <w:t>ACCREDITATION TO DELIVER OTHER HSC VET COURSES</w:t>
      </w:r>
    </w:p>
    <w:p w:rsidR="006C1478" w:rsidRPr="00BA01D3" w:rsidRDefault="006C1478" w:rsidP="00D42450">
      <w:pPr>
        <w:tabs>
          <w:tab w:val="right" w:pos="2636"/>
        </w:tabs>
        <w:spacing w:line="260" w:lineRule="auto"/>
        <w:ind w:right="6"/>
        <w:jc w:val="both"/>
        <w:rPr>
          <w:rFonts w:ascii="Arial Narrow" w:hAnsi="Arial Narrow" w:cs="Arial"/>
          <w:sz w:val="4"/>
          <w:szCs w:val="4"/>
        </w:rPr>
      </w:pPr>
    </w:p>
    <w:p w:rsidR="0044790C" w:rsidRPr="00BA01D3" w:rsidRDefault="0044790C" w:rsidP="0044790C">
      <w:pPr>
        <w:tabs>
          <w:tab w:val="right" w:pos="2636"/>
        </w:tabs>
        <w:ind w:right="-74"/>
        <w:rPr>
          <w:rFonts w:ascii="Arial Narrow" w:hAnsi="Arial Narrow" w:cs="Arial"/>
          <w:sz w:val="6"/>
          <w:szCs w:val="6"/>
        </w:rPr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765"/>
        <w:gridCol w:w="1362"/>
      </w:tblGrid>
      <w:tr w:rsidR="0044790C" w:rsidRPr="00BA01D3" w:rsidTr="004627A9">
        <w:trPr>
          <w:cantSplit/>
          <w:trHeight w:val="2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627A9" w:rsidP="00A74AA9">
            <w:pPr>
              <w:tabs>
                <w:tab w:val="left" w:pos="426"/>
                <w:tab w:val="right" w:pos="2636"/>
              </w:tabs>
              <w:spacing w:before="60" w:after="60" w:line="24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A01D3">
              <w:rPr>
                <w:rFonts w:ascii="Arial Narrow" w:hAnsi="Arial Narrow" w:cs="Arial"/>
                <w:b/>
                <w:sz w:val="18"/>
                <w:szCs w:val="18"/>
              </w:rPr>
              <w:t>Industry Curriculum Framework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627A9" w:rsidP="00A74AA9">
            <w:pPr>
              <w:spacing w:before="60" w:after="60" w:line="24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A01D3">
              <w:rPr>
                <w:rFonts w:ascii="Arial Narrow" w:hAnsi="Arial Narrow" w:cs="Arial"/>
                <w:b/>
                <w:sz w:val="18"/>
                <w:szCs w:val="18"/>
              </w:rPr>
              <w:t>Year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0C" w:rsidRPr="00BA01D3" w:rsidRDefault="004627A9" w:rsidP="004627A9">
            <w:pPr>
              <w:tabs>
                <w:tab w:val="left" w:pos="426"/>
                <w:tab w:val="right" w:pos="1395"/>
              </w:tabs>
              <w:spacing w:before="60" w:after="60" w:line="240" w:lineRule="atLeast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A01D3">
              <w:rPr>
                <w:rFonts w:ascii="Arial Narrow" w:hAnsi="Arial Narrow" w:cs="Arial"/>
                <w:b/>
                <w:sz w:val="18"/>
                <w:szCs w:val="18"/>
              </w:rPr>
              <w:t>At which school</w:t>
            </w:r>
          </w:p>
        </w:tc>
      </w:tr>
      <w:tr w:rsidR="00937C86" w:rsidRPr="00BA01D3" w:rsidTr="004627A9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7C86" w:rsidRPr="00BA01D3" w:rsidRDefault="00937C86" w:rsidP="00A74AA9">
            <w:pPr>
              <w:tabs>
                <w:tab w:val="left" w:pos="426"/>
                <w:tab w:val="right" w:pos="2636"/>
              </w:tabs>
              <w:spacing w:line="24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7C86" w:rsidRPr="00BA01D3" w:rsidRDefault="00937C86" w:rsidP="00A74AA9">
            <w:pPr>
              <w:spacing w:line="24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7C86" w:rsidRPr="00BA01D3" w:rsidRDefault="00937C86" w:rsidP="00A74AA9">
            <w:pPr>
              <w:tabs>
                <w:tab w:val="left" w:pos="426"/>
                <w:tab w:val="right" w:pos="2636"/>
              </w:tabs>
              <w:spacing w:line="240" w:lineRule="atLeast"/>
              <w:rPr>
                <w:rFonts w:ascii="Arial Narrow" w:hAnsi="Arial Narrow" w:cs="Arial"/>
                <w:sz w:val="20"/>
              </w:rPr>
            </w:pPr>
          </w:p>
        </w:tc>
      </w:tr>
      <w:tr w:rsidR="00CA6FF1" w:rsidRPr="00BA01D3" w:rsidTr="004627A9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FF1" w:rsidRPr="00BA01D3" w:rsidRDefault="00CA6FF1" w:rsidP="00A74AA9">
            <w:pPr>
              <w:tabs>
                <w:tab w:val="left" w:pos="426"/>
                <w:tab w:val="right" w:pos="2636"/>
              </w:tabs>
              <w:spacing w:line="24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FF1" w:rsidRPr="00BA01D3" w:rsidRDefault="00CA6FF1" w:rsidP="00A74AA9">
            <w:pPr>
              <w:spacing w:line="24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FF1" w:rsidRPr="00BA01D3" w:rsidRDefault="00CA6FF1" w:rsidP="00A74AA9">
            <w:pPr>
              <w:tabs>
                <w:tab w:val="left" w:pos="426"/>
                <w:tab w:val="right" w:pos="2636"/>
              </w:tabs>
              <w:spacing w:line="240" w:lineRule="atLeast"/>
              <w:rPr>
                <w:rFonts w:ascii="Arial Narrow" w:hAnsi="Arial Narrow" w:cs="Arial"/>
                <w:sz w:val="20"/>
              </w:rPr>
            </w:pPr>
          </w:p>
        </w:tc>
      </w:tr>
    </w:tbl>
    <w:p w:rsidR="00B817AF" w:rsidRPr="00BA01D3" w:rsidRDefault="00B817AF" w:rsidP="005E4296">
      <w:pPr>
        <w:tabs>
          <w:tab w:val="left" w:pos="426"/>
          <w:tab w:val="right" w:pos="2636"/>
        </w:tabs>
        <w:rPr>
          <w:rFonts w:ascii="Arial Narrow" w:hAnsi="Arial Narrow" w:cs="Arial"/>
          <w:b/>
          <w:sz w:val="16"/>
          <w:szCs w:val="16"/>
        </w:rPr>
      </w:pPr>
    </w:p>
    <w:p w:rsidR="00230988" w:rsidRPr="00BA01D3" w:rsidRDefault="00230988" w:rsidP="00230988">
      <w:pPr>
        <w:shd w:val="clear" w:color="auto" w:fill="0C0C0C"/>
        <w:tabs>
          <w:tab w:val="left" w:pos="426"/>
          <w:tab w:val="right" w:pos="2636"/>
          <w:tab w:val="left" w:pos="5040"/>
        </w:tabs>
        <w:ind w:right="6"/>
        <w:outlineLvl w:val="0"/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t xml:space="preserve">5.  </w:t>
      </w:r>
      <w:r w:rsidR="004627A9" w:rsidRPr="00BA01D3">
        <w:rPr>
          <w:rFonts w:ascii="Arial Narrow" w:hAnsi="Arial Narrow" w:cs="Arial"/>
          <w:b/>
          <w:sz w:val="20"/>
        </w:rPr>
        <w:t>CURRENT STATUS/SITUATION</w:t>
      </w:r>
    </w:p>
    <w:p w:rsidR="00230988" w:rsidRPr="00BA01D3" w:rsidRDefault="00230988" w:rsidP="00230988">
      <w:pPr>
        <w:tabs>
          <w:tab w:val="left" w:pos="426"/>
          <w:tab w:val="right" w:pos="2636"/>
          <w:tab w:val="left" w:pos="5040"/>
        </w:tabs>
        <w:ind w:right="6"/>
        <w:outlineLvl w:val="0"/>
        <w:rPr>
          <w:rFonts w:ascii="Arial Narrow" w:hAnsi="Arial Narrow" w:cs="Arial"/>
          <w:b/>
          <w:sz w:val="8"/>
          <w:szCs w:val="8"/>
        </w:rPr>
      </w:pPr>
    </w:p>
    <w:p w:rsidR="004627A9" w:rsidRPr="00BA01D3" w:rsidRDefault="004627A9" w:rsidP="004627A9">
      <w:pPr>
        <w:tabs>
          <w:tab w:val="right" w:pos="2636"/>
        </w:tabs>
        <w:spacing w:line="280" w:lineRule="atLeast"/>
        <w:ind w:left="33"/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 xml:space="preserve">Do you already hold a Certificate IV Training and Assessment?                   </w:t>
      </w:r>
    </w:p>
    <w:tbl>
      <w:tblPr>
        <w:tblW w:w="49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126"/>
        <w:gridCol w:w="425"/>
        <w:gridCol w:w="1986"/>
      </w:tblGrid>
      <w:tr w:rsidR="004627A9" w:rsidRPr="00BA01D3" w:rsidTr="00BA01D3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right" w:pos="2636"/>
              </w:tabs>
              <w:spacing w:line="280" w:lineRule="atLeast"/>
              <w:ind w:left="33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right" w:pos="2636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7A9" w:rsidRPr="00BA01D3" w:rsidRDefault="004627A9" w:rsidP="004627A9">
            <w:pPr>
              <w:spacing w:line="280" w:lineRule="atLeast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No</w:t>
            </w:r>
          </w:p>
        </w:tc>
      </w:tr>
    </w:tbl>
    <w:p w:rsidR="004627A9" w:rsidRPr="00BA01D3" w:rsidRDefault="004627A9" w:rsidP="004627A9">
      <w:pPr>
        <w:tabs>
          <w:tab w:val="left" w:pos="392"/>
          <w:tab w:val="right" w:pos="5107"/>
        </w:tabs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Are you intending to deliver the BEC in 201</w:t>
      </w:r>
      <w:r w:rsidR="00FC198A">
        <w:rPr>
          <w:rFonts w:ascii="Arial Narrow" w:hAnsi="Arial Narrow" w:cs="Arial"/>
          <w:sz w:val="20"/>
        </w:rPr>
        <w:t>2</w:t>
      </w:r>
      <w:r w:rsidRPr="00BA01D3">
        <w:rPr>
          <w:rFonts w:ascii="Arial Narrow" w:hAnsi="Arial Narrow" w:cs="Arial"/>
          <w:sz w:val="20"/>
        </w:rPr>
        <w:t xml:space="preserve">?       </w:t>
      </w:r>
    </w:p>
    <w:tbl>
      <w:tblPr>
        <w:tblW w:w="49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126"/>
        <w:gridCol w:w="425"/>
        <w:gridCol w:w="1986"/>
      </w:tblGrid>
      <w:tr w:rsidR="004627A9" w:rsidRPr="00BA01D3" w:rsidTr="00BA01D3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right" w:pos="2636"/>
              </w:tabs>
              <w:spacing w:line="280" w:lineRule="atLeast"/>
              <w:ind w:left="33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right" w:pos="2636"/>
              </w:tabs>
              <w:spacing w:line="280" w:lineRule="atLeast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7A9" w:rsidRPr="00BA01D3" w:rsidRDefault="004627A9" w:rsidP="004627A9">
            <w:pPr>
              <w:spacing w:line="280" w:lineRule="atLeast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20"/>
              </w:rPr>
              <w:t>No</w:t>
            </w:r>
          </w:p>
        </w:tc>
      </w:tr>
    </w:tbl>
    <w:p w:rsidR="00D2247D" w:rsidRPr="00BA01D3" w:rsidRDefault="00D2247D" w:rsidP="00D2247D">
      <w:pPr>
        <w:tabs>
          <w:tab w:val="left" w:pos="426"/>
          <w:tab w:val="right" w:pos="2636"/>
        </w:tabs>
        <w:rPr>
          <w:rFonts w:ascii="Arial Narrow" w:hAnsi="Arial Narrow" w:cs="Arial"/>
          <w:sz w:val="8"/>
          <w:szCs w:val="8"/>
        </w:rPr>
      </w:pPr>
    </w:p>
    <w:p w:rsidR="004627A9" w:rsidRPr="00BA01D3" w:rsidRDefault="004627A9" w:rsidP="004627A9">
      <w:pPr>
        <w:shd w:val="clear" w:color="auto" w:fill="0C0C0C"/>
        <w:tabs>
          <w:tab w:val="left" w:pos="426"/>
          <w:tab w:val="right" w:pos="2636"/>
          <w:tab w:val="left" w:pos="5040"/>
        </w:tabs>
        <w:ind w:right="6"/>
        <w:outlineLvl w:val="0"/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lastRenderedPageBreak/>
        <w:t>6.  VET BOARD ENDORSED COURSE APPLIED FOR</w:t>
      </w:r>
    </w:p>
    <w:p w:rsidR="004627A9" w:rsidRPr="00BA01D3" w:rsidRDefault="004627A9" w:rsidP="004627A9">
      <w:pPr>
        <w:tabs>
          <w:tab w:val="left" w:pos="426"/>
          <w:tab w:val="right" w:pos="2636"/>
        </w:tabs>
        <w:ind w:right="-264"/>
        <w:rPr>
          <w:rFonts w:ascii="Arial Narrow" w:hAnsi="Arial Narrow" w:cs="Arial"/>
          <w:sz w:val="4"/>
          <w:szCs w:val="4"/>
        </w:rPr>
      </w:pPr>
    </w:p>
    <w:p w:rsidR="004627A9" w:rsidRPr="00BA01D3" w:rsidRDefault="004627A9" w:rsidP="004627A9">
      <w:pPr>
        <w:tabs>
          <w:tab w:val="left" w:pos="426"/>
          <w:tab w:val="right" w:pos="2636"/>
        </w:tabs>
        <w:ind w:right="-264"/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Course Name (</w:t>
      </w:r>
      <w:r w:rsidR="00857B47" w:rsidRPr="00BA01D3">
        <w:rPr>
          <w:rFonts w:ascii="Arial Narrow" w:hAnsi="Arial Narrow" w:cs="Arial"/>
          <w:sz w:val="20"/>
        </w:rPr>
        <w:t>E.g.</w:t>
      </w:r>
      <w:r w:rsidRPr="00BA01D3">
        <w:rPr>
          <w:rFonts w:ascii="Arial Narrow" w:hAnsi="Arial Narrow" w:cs="Arial"/>
          <w:sz w:val="20"/>
        </w:rPr>
        <w:t xml:space="preserve"> Sports Coaching, Furnishing etc)</w:t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</w:tblGrid>
      <w:tr w:rsidR="004627A9" w:rsidRPr="00BA01D3" w:rsidTr="004627A9">
        <w:trPr>
          <w:cantSplit/>
          <w:trHeight w:val="3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spacing w:line="280" w:lineRule="atLeast"/>
              <w:rPr>
                <w:rFonts w:ascii="Arial Narrow" w:hAnsi="Arial Narrow" w:cs="Arial"/>
              </w:rPr>
            </w:pPr>
          </w:p>
        </w:tc>
      </w:tr>
    </w:tbl>
    <w:p w:rsidR="004627A9" w:rsidRPr="00BA01D3" w:rsidRDefault="004627A9" w:rsidP="004627A9">
      <w:pPr>
        <w:tabs>
          <w:tab w:val="left" w:pos="426"/>
          <w:tab w:val="right" w:pos="2636"/>
        </w:tabs>
        <w:outlineLvl w:val="0"/>
        <w:rPr>
          <w:rFonts w:ascii="Arial Narrow" w:hAnsi="Arial Narrow" w:cs="Arial"/>
          <w:sz w:val="4"/>
          <w:szCs w:val="4"/>
        </w:rPr>
      </w:pPr>
    </w:p>
    <w:p w:rsidR="004627A9" w:rsidRPr="00BA01D3" w:rsidRDefault="004627A9" w:rsidP="004627A9">
      <w:pPr>
        <w:rPr>
          <w:rFonts w:ascii="Arial Narrow" w:hAnsi="Arial Narrow" w:cs="Arial"/>
          <w:b/>
          <w:sz w:val="12"/>
          <w:szCs w:val="12"/>
        </w:rPr>
      </w:pPr>
    </w:p>
    <w:p w:rsidR="004627A9" w:rsidRPr="00BA01D3" w:rsidRDefault="004627A9" w:rsidP="004627A9">
      <w:pPr>
        <w:shd w:val="clear" w:color="auto" w:fill="000000"/>
        <w:tabs>
          <w:tab w:val="right" w:pos="2636"/>
        </w:tabs>
        <w:outlineLvl w:val="0"/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t>7. DECLARATION BY RVEC, PRINCIPAL OR APPLICANT</w:t>
      </w:r>
    </w:p>
    <w:p w:rsidR="004627A9" w:rsidRPr="00BA01D3" w:rsidRDefault="004627A9" w:rsidP="004627A9">
      <w:pPr>
        <w:shd w:val="clear" w:color="auto" w:fill="000000"/>
        <w:tabs>
          <w:tab w:val="right" w:pos="2636"/>
        </w:tabs>
        <w:jc w:val="center"/>
        <w:rPr>
          <w:rFonts w:ascii="Arial Narrow" w:hAnsi="Arial Narrow" w:cs="Arial"/>
          <w:b/>
          <w:sz w:val="4"/>
          <w:szCs w:val="4"/>
        </w:rPr>
      </w:pPr>
    </w:p>
    <w:p w:rsidR="004627A9" w:rsidRPr="00BA01D3" w:rsidRDefault="004627A9" w:rsidP="004627A9">
      <w:pPr>
        <w:rPr>
          <w:rFonts w:ascii="Arial Narrow" w:hAnsi="Arial Narrow" w:cs="Arial"/>
          <w:b/>
          <w:sz w:val="6"/>
          <w:szCs w:val="6"/>
        </w:rPr>
      </w:pPr>
    </w:p>
    <w:p w:rsidR="004627A9" w:rsidRPr="00BA01D3" w:rsidRDefault="004627A9" w:rsidP="004627A9">
      <w:pPr>
        <w:numPr>
          <w:ilvl w:val="0"/>
          <w:numId w:val="9"/>
        </w:numPr>
        <w:tabs>
          <w:tab w:val="clear" w:pos="720"/>
          <w:tab w:val="left" w:pos="240"/>
        </w:tabs>
        <w:spacing w:before="60"/>
        <w:ind w:left="0" w:firstLine="0"/>
        <w:jc w:val="both"/>
        <w:rPr>
          <w:rFonts w:ascii="Arial Narrow" w:hAnsi="Arial Narrow" w:cs="Arial"/>
          <w:sz w:val="18"/>
          <w:szCs w:val="18"/>
        </w:rPr>
      </w:pPr>
      <w:r w:rsidRPr="00BA01D3">
        <w:rPr>
          <w:rFonts w:ascii="Arial Narrow" w:hAnsi="Arial Narrow" w:cs="Arial"/>
          <w:sz w:val="18"/>
          <w:szCs w:val="18"/>
        </w:rPr>
        <w:t>The information on the attached teacher profile is correct.</w:t>
      </w:r>
    </w:p>
    <w:p w:rsidR="004627A9" w:rsidRPr="00BA01D3" w:rsidRDefault="004627A9" w:rsidP="004627A9">
      <w:pPr>
        <w:numPr>
          <w:ilvl w:val="0"/>
          <w:numId w:val="9"/>
        </w:numPr>
        <w:tabs>
          <w:tab w:val="clear" w:pos="720"/>
          <w:tab w:val="left" w:pos="240"/>
        </w:tabs>
        <w:spacing w:before="60"/>
        <w:ind w:left="0" w:firstLine="0"/>
        <w:jc w:val="both"/>
        <w:rPr>
          <w:rFonts w:ascii="Arial Narrow" w:hAnsi="Arial Narrow" w:cs="Arial"/>
          <w:sz w:val="18"/>
          <w:szCs w:val="18"/>
        </w:rPr>
      </w:pPr>
      <w:r w:rsidRPr="00BA01D3">
        <w:rPr>
          <w:rFonts w:ascii="Arial Narrow" w:hAnsi="Arial Narrow" w:cs="Arial"/>
          <w:sz w:val="18"/>
          <w:szCs w:val="18"/>
        </w:rPr>
        <w:t>The school understands the nature and extent of the teacher training program and agrees to support and release the teacher.</w:t>
      </w:r>
    </w:p>
    <w:p w:rsidR="004627A9" w:rsidRPr="00BA01D3" w:rsidRDefault="004627A9" w:rsidP="004627A9">
      <w:pPr>
        <w:numPr>
          <w:ilvl w:val="0"/>
          <w:numId w:val="9"/>
        </w:numPr>
        <w:tabs>
          <w:tab w:val="clear" w:pos="720"/>
          <w:tab w:val="left" w:pos="240"/>
        </w:tabs>
        <w:spacing w:before="60"/>
        <w:ind w:left="0" w:firstLine="0"/>
        <w:jc w:val="both"/>
        <w:rPr>
          <w:rFonts w:ascii="Arial Narrow" w:hAnsi="Arial Narrow" w:cs="Arial"/>
          <w:sz w:val="18"/>
          <w:szCs w:val="18"/>
        </w:rPr>
      </w:pPr>
      <w:r w:rsidRPr="00BA01D3">
        <w:rPr>
          <w:rFonts w:ascii="Arial Narrow" w:hAnsi="Arial Narrow" w:cs="Arial"/>
          <w:sz w:val="18"/>
          <w:szCs w:val="18"/>
        </w:rPr>
        <w:t>The school is aware of and able to meet the syllabus and resource requirements of this course.</w:t>
      </w:r>
    </w:p>
    <w:p w:rsidR="004627A9" w:rsidRPr="00BA01D3" w:rsidRDefault="004627A9" w:rsidP="004627A9">
      <w:pPr>
        <w:numPr>
          <w:ilvl w:val="0"/>
          <w:numId w:val="9"/>
        </w:numPr>
        <w:tabs>
          <w:tab w:val="clear" w:pos="720"/>
          <w:tab w:val="left" w:pos="240"/>
        </w:tabs>
        <w:spacing w:before="60"/>
        <w:ind w:left="0" w:firstLine="0"/>
        <w:jc w:val="both"/>
        <w:rPr>
          <w:rFonts w:ascii="Arial Narrow" w:hAnsi="Arial Narrow" w:cs="Arial"/>
          <w:sz w:val="18"/>
          <w:szCs w:val="18"/>
        </w:rPr>
      </w:pPr>
      <w:r w:rsidRPr="00BA01D3">
        <w:rPr>
          <w:rFonts w:ascii="Arial Narrow" w:hAnsi="Arial Narrow" w:cs="Arial"/>
          <w:sz w:val="18"/>
          <w:szCs w:val="18"/>
        </w:rPr>
        <w:t>Selected funding source must be accompanied by appropriate signatures.</w:t>
      </w:r>
    </w:p>
    <w:p w:rsidR="004627A9" w:rsidRPr="00BA01D3" w:rsidRDefault="004627A9" w:rsidP="004627A9">
      <w:pPr>
        <w:tabs>
          <w:tab w:val="left" w:pos="240"/>
        </w:tabs>
        <w:rPr>
          <w:rFonts w:ascii="Arial Narrow" w:hAnsi="Arial Narrow" w:cs="Arial"/>
          <w:i/>
          <w:sz w:val="8"/>
          <w:szCs w:val="8"/>
        </w:rPr>
      </w:pPr>
    </w:p>
    <w:p w:rsidR="004627A9" w:rsidRPr="00BA01D3" w:rsidRDefault="004627A9" w:rsidP="004627A9">
      <w:pPr>
        <w:tabs>
          <w:tab w:val="left" w:pos="392"/>
          <w:tab w:val="right" w:pos="5107"/>
        </w:tabs>
        <w:ind w:left="108"/>
        <w:rPr>
          <w:rFonts w:ascii="Arial Narrow" w:hAnsi="Arial Narrow" w:cs="Arial"/>
          <w:sz w:val="6"/>
          <w:szCs w:val="6"/>
        </w:rPr>
      </w:pPr>
      <w:r w:rsidRPr="00BA01D3">
        <w:rPr>
          <w:rFonts w:ascii="Arial Narrow" w:hAnsi="Arial Narrow" w:cs="Arial"/>
          <w:sz w:val="6"/>
          <w:szCs w:val="6"/>
        </w:rPr>
        <w:tab/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Look w:val="0000"/>
      </w:tblPr>
      <w:tblGrid>
        <w:gridCol w:w="540"/>
        <w:gridCol w:w="2700"/>
        <w:gridCol w:w="1800"/>
      </w:tblGrid>
      <w:tr w:rsidR="004627A9" w:rsidRPr="00BA01D3" w:rsidTr="004627A9">
        <w:trPr>
          <w:cantSplit/>
          <w:trHeight w:val="470"/>
        </w:trPr>
        <w:tc>
          <w:tcPr>
            <w:tcW w:w="540" w:type="dxa"/>
            <w:shd w:val="clear" w:color="auto" w:fill="C0C0C0"/>
            <w:vAlign w:val="center"/>
          </w:tcPr>
          <w:p w:rsidR="004627A9" w:rsidRPr="00BA01D3" w:rsidRDefault="004627A9" w:rsidP="004627A9">
            <w:pPr>
              <w:ind w:left="142" w:hanging="142"/>
              <w:jc w:val="center"/>
              <w:rPr>
                <w:rFonts w:ascii="Arial Narrow" w:hAnsi="Arial Narrow" w:cs="Arial"/>
                <w:sz w:val="36"/>
                <w:szCs w:val="36"/>
              </w:rPr>
            </w:pPr>
            <w:r w:rsidRPr="00BA01D3">
              <w:rPr>
                <w:rFonts w:ascii="Arial Narrow" w:hAnsi="Arial Narrow" w:cs="Arial"/>
                <w:b/>
                <w:sz w:val="36"/>
                <w:szCs w:val="36"/>
              </w:rPr>
              <w:sym w:font="Wingdings" w:char="F0FC"/>
            </w:r>
          </w:p>
        </w:tc>
        <w:tc>
          <w:tcPr>
            <w:tcW w:w="2700" w:type="dxa"/>
            <w:shd w:val="clear" w:color="auto" w:fill="C0C0C0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b/>
                <w:sz w:val="20"/>
              </w:rPr>
              <w:t>Funding Source</w:t>
            </w:r>
          </w:p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sz w:val="16"/>
                <w:szCs w:val="16"/>
              </w:rPr>
              <w:t>(please indicate by selecting one box only)</w:t>
            </w:r>
          </w:p>
        </w:tc>
        <w:tc>
          <w:tcPr>
            <w:tcW w:w="1800" w:type="dxa"/>
            <w:shd w:val="clear" w:color="auto" w:fill="C0C0C0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b/>
                <w:sz w:val="20"/>
              </w:rPr>
              <w:t>Signature of Approval</w:t>
            </w:r>
          </w:p>
        </w:tc>
      </w:tr>
    </w:tbl>
    <w:p w:rsidR="004627A9" w:rsidRPr="00BA01D3" w:rsidRDefault="004627A9" w:rsidP="004627A9">
      <w:pPr>
        <w:tabs>
          <w:tab w:val="left" w:pos="392"/>
          <w:tab w:val="right" w:pos="5107"/>
        </w:tabs>
        <w:ind w:left="108"/>
        <w:rPr>
          <w:rFonts w:ascii="Arial Narrow" w:hAnsi="Arial Narrow" w:cs="Arial"/>
          <w:sz w:val="6"/>
          <w:szCs w:val="6"/>
        </w:rPr>
      </w:pPr>
      <w:r w:rsidRPr="00BA01D3">
        <w:rPr>
          <w:rFonts w:ascii="Arial Narrow" w:hAnsi="Arial Narrow" w:cs="Arial"/>
          <w:sz w:val="6"/>
          <w:szCs w:val="6"/>
        </w:rPr>
        <w:tab/>
      </w:r>
      <w:r w:rsidRPr="00BA01D3">
        <w:rPr>
          <w:rFonts w:ascii="Arial Narrow" w:hAnsi="Arial Narrow" w:cs="Arial"/>
          <w:sz w:val="6"/>
          <w:szCs w:val="6"/>
        </w:rPr>
        <w:tab/>
      </w:r>
      <w:r w:rsidRPr="00BA01D3">
        <w:rPr>
          <w:rFonts w:ascii="Arial Narrow" w:hAnsi="Arial Narrow" w:cs="Arial"/>
          <w:sz w:val="6"/>
          <w:szCs w:val="6"/>
        </w:rPr>
        <w:tab/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700"/>
        <w:gridCol w:w="1800"/>
      </w:tblGrid>
      <w:tr w:rsidR="004627A9" w:rsidRPr="00BA01D3" w:rsidTr="004627A9">
        <w:trPr>
          <w:cantSplit/>
          <w:trHeight w:val="2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16"/>
                <w:szCs w:val="16"/>
              </w:rPr>
            </w:pPr>
            <w:r w:rsidRPr="00BA01D3">
              <w:rPr>
                <w:rFonts w:ascii="Arial Narrow" w:hAnsi="Arial Narrow" w:cs="Arial"/>
                <w:b/>
                <w:sz w:val="20"/>
              </w:rPr>
              <w:t>1. RTO</w:t>
            </w:r>
          </w:p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i/>
                <w:sz w:val="16"/>
                <w:szCs w:val="16"/>
              </w:rPr>
              <w:t xml:space="preserve">The </w:t>
            </w:r>
            <w:r w:rsidRPr="00BA01D3">
              <w:rPr>
                <w:rFonts w:ascii="Arial Narrow" w:hAnsi="Arial Narrow" w:cs="Arial"/>
                <w:b/>
                <w:i/>
                <w:sz w:val="16"/>
                <w:szCs w:val="16"/>
              </w:rPr>
              <w:t>RTO</w:t>
            </w:r>
            <w:r w:rsidRPr="00BA01D3">
              <w:rPr>
                <w:rFonts w:ascii="Arial Narrow" w:hAnsi="Arial Narrow" w:cs="Arial"/>
                <w:i/>
                <w:sz w:val="16"/>
                <w:szCs w:val="16"/>
              </w:rPr>
              <w:t xml:space="preserve"> agrees to meet the costs associated with training.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1872"/>
              </w:tabs>
              <w:rPr>
                <w:rFonts w:ascii="Arial Narrow" w:hAnsi="Arial Narrow" w:cs="Arial"/>
                <w:sz w:val="20"/>
              </w:rPr>
            </w:pPr>
          </w:p>
          <w:p w:rsidR="004627A9" w:rsidRPr="00BA01D3" w:rsidRDefault="004627A9" w:rsidP="004627A9">
            <w:pPr>
              <w:tabs>
                <w:tab w:val="left" w:pos="426"/>
                <w:tab w:val="right" w:pos="1872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4627A9" w:rsidRPr="00BA01D3" w:rsidTr="004627A9">
        <w:trPr>
          <w:cantSplit/>
          <w:trHeight w:val="2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i/>
                <w:sz w:val="14"/>
                <w:szCs w:val="14"/>
              </w:rPr>
              <w:t>Signature of  RVEC</w:t>
            </w:r>
          </w:p>
        </w:tc>
      </w:tr>
    </w:tbl>
    <w:p w:rsidR="004627A9" w:rsidRPr="00BA01D3" w:rsidRDefault="004627A9" w:rsidP="004627A9">
      <w:pPr>
        <w:tabs>
          <w:tab w:val="left" w:pos="392"/>
          <w:tab w:val="right" w:pos="5107"/>
        </w:tabs>
        <w:ind w:left="108"/>
        <w:rPr>
          <w:rFonts w:ascii="Arial Narrow" w:hAnsi="Arial Narrow" w:cs="Arial"/>
          <w:sz w:val="6"/>
          <w:szCs w:val="6"/>
        </w:rPr>
      </w:pPr>
      <w:r w:rsidRPr="00BA01D3">
        <w:rPr>
          <w:rFonts w:ascii="Arial Narrow" w:hAnsi="Arial Narrow" w:cs="Arial"/>
          <w:sz w:val="6"/>
          <w:szCs w:val="6"/>
        </w:rPr>
        <w:tab/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700"/>
        <w:gridCol w:w="1800"/>
      </w:tblGrid>
      <w:tr w:rsidR="004627A9" w:rsidRPr="00BA01D3" w:rsidTr="004627A9">
        <w:trPr>
          <w:cantSplit/>
          <w:trHeight w:val="2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b/>
                <w:sz w:val="20"/>
              </w:rPr>
              <w:t>2. School</w:t>
            </w:r>
            <w:r w:rsidRPr="00BA01D3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i/>
                <w:sz w:val="16"/>
                <w:szCs w:val="16"/>
              </w:rPr>
              <w:t xml:space="preserve">The </w:t>
            </w:r>
            <w:r w:rsidRPr="00BA01D3">
              <w:rPr>
                <w:rFonts w:ascii="Arial Narrow" w:hAnsi="Arial Narrow" w:cs="Arial"/>
                <w:b/>
                <w:i/>
                <w:sz w:val="16"/>
                <w:szCs w:val="16"/>
              </w:rPr>
              <w:t>School</w:t>
            </w:r>
            <w:r w:rsidRPr="00BA01D3">
              <w:rPr>
                <w:rFonts w:ascii="Arial Narrow" w:hAnsi="Arial Narrow" w:cs="Arial"/>
                <w:i/>
                <w:sz w:val="16"/>
                <w:szCs w:val="16"/>
              </w:rPr>
              <w:t xml:space="preserve"> agrees to meet the costs associated with training.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</w:p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4627A9" w:rsidRPr="00BA01D3" w:rsidTr="004627A9">
        <w:trPr>
          <w:cantSplit/>
          <w:trHeight w:val="2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i/>
                <w:sz w:val="14"/>
                <w:szCs w:val="14"/>
              </w:rPr>
              <w:t>Signature of School Principal</w:t>
            </w:r>
          </w:p>
        </w:tc>
      </w:tr>
    </w:tbl>
    <w:p w:rsidR="004627A9" w:rsidRPr="00BA01D3" w:rsidRDefault="004627A9" w:rsidP="004627A9">
      <w:pPr>
        <w:tabs>
          <w:tab w:val="left" w:pos="392"/>
          <w:tab w:val="right" w:pos="5107"/>
        </w:tabs>
        <w:ind w:left="108"/>
        <w:rPr>
          <w:rFonts w:ascii="Arial Narrow" w:hAnsi="Arial Narrow" w:cs="Arial"/>
          <w:sz w:val="6"/>
          <w:szCs w:val="6"/>
        </w:rPr>
      </w:pPr>
      <w:r w:rsidRPr="00BA01D3">
        <w:rPr>
          <w:rFonts w:ascii="Arial Narrow" w:hAnsi="Arial Narrow" w:cs="Arial"/>
          <w:sz w:val="6"/>
          <w:szCs w:val="6"/>
        </w:rPr>
        <w:tab/>
      </w:r>
    </w:p>
    <w:tbl>
      <w:tblPr>
        <w:tblW w:w="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700"/>
        <w:gridCol w:w="1800"/>
      </w:tblGrid>
      <w:tr w:rsidR="004627A9" w:rsidRPr="00BA01D3" w:rsidTr="004627A9">
        <w:trPr>
          <w:cantSplit/>
          <w:trHeight w:val="2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b/>
                <w:sz w:val="20"/>
              </w:rPr>
              <w:t>3. Self</w:t>
            </w:r>
            <w:r w:rsidRPr="00BA01D3">
              <w:rPr>
                <w:rFonts w:ascii="Arial Narrow" w:hAnsi="Arial Narrow" w:cs="Arial"/>
                <w:sz w:val="20"/>
              </w:rPr>
              <w:t xml:space="preserve"> </w:t>
            </w:r>
          </w:p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i/>
                <w:sz w:val="16"/>
                <w:szCs w:val="16"/>
              </w:rPr>
              <w:t>I agree to meet the costs associated with training.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</w:p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4627A9" w:rsidRPr="00BA01D3" w:rsidTr="004627A9">
        <w:trPr>
          <w:cantSplit/>
          <w:trHeight w:val="2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ind w:left="142" w:hanging="142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</w:tabs>
              <w:jc w:val="center"/>
              <w:rPr>
                <w:rFonts w:ascii="Arial Narrow" w:hAnsi="Arial Narrow" w:cs="Arial"/>
                <w:sz w:val="20"/>
              </w:rPr>
            </w:pPr>
            <w:r w:rsidRPr="00BA01D3">
              <w:rPr>
                <w:rFonts w:ascii="Arial Narrow" w:hAnsi="Arial Narrow" w:cs="Arial"/>
                <w:i/>
                <w:sz w:val="14"/>
                <w:szCs w:val="14"/>
              </w:rPr>
              <w:t>Signature of Applicant</w:t>
            </w:r>
          </w:p>
        </w:tc>
      </w:tr>
    </w:tbl>
    <w:p w:rsidR="004627A9" w:rsidRPr="00BA01D3" w:rsidRDefault="004627A9" w:rsidP="004627A9">
      <w:pPr>
        <w:tabs>
          <w:tab w:val="left" w:pos="-540"/>
          <w:tab w:val="right" w:pos="2636"/>
        </w:tabs>
        <w:ind w:left="-180"/>
        <w:rPr>
          <w:rFonts w:ascii="Arial Narrow" w:hAnsi="Arial Narrow" w:cs="Arial"/>
          <w:sz w:val="6"/>
          <w:szCs w:val="6"/>
        </w:rPr>
      </w:pPr>
    </w:p>
    <w:p w:rsidR="004627A9" w:rsidRPr="00BA01D3" w:rsidRDefault="004627A9" w:rsidP="00052D5D">
      <w:pPr>
        <w:shd w:val="clear" w:color="auto" w:fill="000000"/>
        <w:tabs>
          <w:tab w:val="right" w:pos="2636"/>
          <w:tab w:val="left" w:pos="4500"/>
          <w:tab w:val="left" w:pos="4860"/>
        </w:tabs>
        <w:ind w:right="-1"/>
        <w:outlineLvl w:val="0"/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t>8. DECLARATION BY APPLICANT</w:t>
      </w:r>
    </w:p>
    <w:p w:rsidR="004627A9" w:rsidRPr="00BA01D3" w:rsidRDefault="004627A9" w:rsidP="00052D5D">
      <w:pPr>
        <w:shd w:val="clear" w:color="auto" w:fill="000000"/>
        <w:tabs>
          <w:tab w:val="right" w:pos="2636"/>
          <w:tab w:val="left" w:pos="4500"/>
          <w:tab w:val="left" w:pos="4860"/>
        </w:tabs>
        <w:ind w:right="-1"/>
        <w:jc w:val="center"/>
        <w:rPr>
          <w:rFonts w:ascii="Arial Narrow" w:hAnsi="Arial Narrow" w:cs="Arial"/>
          <w:b/>
          <w:sz w:val="2"/>
          <w:szCs w:val="2"/>
        </w:rPr>
      </w:pPr>
    </w:p>
    <w:p w:rsidR="004627A9" w:rsidRPr="00BA01D3" w:rsidRDefault="004627A9" w:rsidP="00052D5D">
      <w:pPr>
        <w:tabs>
          <w:tab w:val="left" w:pos="4500"/>
          <w:tab w:val="left" w:pos="4860"/>
        </w:tabs>
        <w:ind w:right="-1"/>
        <w:rPr>
          <w:rFonts w:ascii="Arial Narrow" w:hAnsi="Arial Narrow" w:cs="Arial"/>
          <w:b/>
          <w:sz w:val="6"/>
          <w:szCs w:val="6"/>
        </w:rPr>
      </w:pPr>
    </w:p>
    <w:p w:rsidR="004627A9" w:rsidRPr="00BA01D3" w:rsidRDefault="004627A9" w:rsidP="00F1353F">
      <w:pPr>
        <w:tabs>
          <w:tab w:val="left" w:pos="4500"/>
          <w:tab w:val="left" w:pos="5103"/>
        </w:tabs>
        <w:ind w:right="-1"/>
        <w:jc w:val="both"/>
        <w:outlineLvl w:val="0"/>
        <w:rPr>
          <w:rFonts w:ascii="Arial Narrow" w:hAnsi="Arial Narrow" w:cs="Arial"/>
          <w:b/>
          <w:sz w:val="20"/>
        </w:rPr>
      </w:pPr>
      <w:r w:rsidRPr="00BA01D3">
        <w:rPr>
          <w:rFonts w:ascii="Arial Narrow" w:hAnsi="Arial Narrow" w:cs="Arial"/>
          <w:b/>
          <w:sz w:val="20"/>
        </w:rPr>
        <w:t>Statement of understanding</w:t>
      </w:r>
    </w:p>
    <w:p w:rsidR="004627A9" w:rsidRPr="00BA01D3" w:rsidRDefault="004627A9" w:rsidP="00F1353F">
      <w:pPr>
        <w:tabs>
          <w:tab w:val="left" w:pos="4500"/>
          <w:tab w:val="left" w:pos="5103"/>
        </w:tabs>
        <w:ind w:right="-1"/>
        <w:jc w:val="both"/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I understand that if offered a position in the 201</w:t>
      </w:r>
      <w:r w:rsidR="00FC198A">
        <w:rPr>
          <w:rFonts w:ascii="Arial Narrow" w:hAnsi="Arial Narrow" w:cs="Arial"/>
          <w:sz w:val="20"/>
        </w:rPr>
        <w:t>2</w:t>
      </w:r>
      <w:r w:rsidRPr="00BA01D3">
        <w:rPr>
          <w:rFonts w:ascii="Arial Narrow" w:hAnsi="Arial Narrow" w:cs="Arial"/>
          <w:i/>
          <w:sz w:val="20"/>
        </w:rPr>
        <w:t xml:space="preserve"> VET Teacher BEC Training Program</w:t>
      </w:r>
      <w:r w:rsidRPr="00BA01D3">
        <w:rPr>
          <w:rFonts w:ascii="Arial Narrow" w:hAnsi="Arial Narrow" w:cs="Arial"/>
          <w:sz w:val="20"/>
        </w:rPr>
        <w:t>, I will be obliged to sign an ACCEPTANCE OF VET TEACHER TRAINING, stating that I</w:t>
      </w:r>
      <w:r w:rsidR="00F1353F">
        <w:rPr>
          <w:rFonts w:ascii="Arial Narrow" w:hAnsi="Arial Narrow" w:cs="Arial"/>
          <w:sz w:val="20"/>
        </w:rPr>
        <w:t xml:space="preserve"> </w:t>
      </w:r>
      <w:r w:rsidRPr="00BA01D3">
        <w:rPr>
          <w:rFonts w:ascii="Arial Narrow" w:hAnsi="Arial Narrow" w:cs="Arial"/>
          <w:sz w:val="20"/>
        </w:rPr>
        <w:t>am aware that unless otherwise advised, I will be required to attend all components of the training program</w:t>
      </w:r>
      <w:r w:rsidR="00F1353F">
        <w:rPr>
          <w:rFonts w:ascii="Arial Narrow" w:hAnsi="Arial Narrow" w:cs="Arial"/>
          <w:sz w:val="20"/>
        </w:rPr>
        <w:t>.</w:t>
      </w:r>
    </w:p>
    <w:p w:rsidR="00F1353F" w:rsidRPr="00F1353F" w:rsidRDefault="00F1353F" w:rsidP="00F1353F">
      <w:pPr>
        <w:tabs>
          <w:tab w:val="left" w:pos="4500"/>
          <w:tab w:val="left" w:pos="5103"/>
        </w:tabs>
        <w:ind w:right="-1"/>
        <w:jc w:val="both"/>
        <w:rPr>
          <w:rFonts w:ascii="Arial Narrow" w:hAnsi="Arial Narrow" w:cs="Arial"/>
          <w:sz w:val="14"/>
        </w:rPr>
      </w:pPr>
    </w:p>
    <w:p w:rsidR="004627A9" w:rsidRPr="00BA01D3" w:rsidRDefault="004627A9" w:rsidP="00F1353F">
      <w:pPr>
        <w:tabs>
          <w:tab w:val="left" w:pos="4500"/>
          <w:tab w:val="left" w:pos="5103"/>
        </w:tabs>
        <w:ind w:right="-1"/>
        <w:jc w:val="both"/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All costs associated with participation in the training program will be met from the funding source outlined in Section 7 of this application form.</w:t>
      </w:r>
    </w:p>
    <w:p w:rsidR="00F1353F" w:rsidRPr="00F1353F" w:rsidRDefault="00F1353F" w:rsidP="00F1353F">
      <w:pPr>
        <w:tabs>
          <w:tab w:val="left" w:pos="4500"/>
          <w:tab w:val="left" w:pos="5103"/>
        </w:tabs>
        <w:ind w:right="-1"/>
        <w:jc w:val="both"/>
        <w:rPr>
          <w:rFonts w:ascii="Arial Narrow" w:hAnsi="Arial Narrow" w:cs="Arial"/>
          <w:sz w:val="14"/>
        </w:rPr>
      </w:pPr>
    </w:p>
    <w:p w:rsidR="004627A9" w:rsidRPr="00BA01D3" w:rsidRDefault="004627A9" w:rsidP="00F1353F">
      <w:pPr>
        <w:tabs>
          <w:tab w:val="left" w:pos="4500"/>
          <w:tab w:val="left" w:pos="5103"/>
        </w:tabs>
        <w:ind w:right="-1"/>
        <w:jc w:val="both"/>
        <w:rPr>
          <w:rFonts w:ascii="Arial Narrow" w:hAnsi="Arial Narrow" w:cs="Arial"/>
          <w:sz w:val="20"/>
        </w:rPr>
      </w:pPr>
      <w:r w:rsidRPr="00BA01D3">
        <w:rPr>
          <w:rFonts w:ascii="Arial Narrow" w:hAnsi="Arial Narrow" w:cs="Arial"/>
          <w:sz w:val="20"/>
        </w:rPr>
        <w:t>I certify that the information I have provided on this form is accurate and complete. In applying, I acknowledge that personal information about me will be provided to the NSW Depa</w:t>
      </w:r>
      <w:r w:rsidR="004F4E94">
        <w:rPr>
          <w:rFonts w:ascii="Arial Narrow" w:hAnsi="Arial Narrow" w:cs="Arial"/>
          <w:sz w:val="20"/>
        </w:rPr>
        <w:t>rtment of Education and Communities (DEC</w:t>
      </w:r>
      <w:r w:rsidRPr="00BA01D3">
        <w:rPr>
          <w:rFonts w:ascii="Arial Narrow" w:hAnsi="Arial Narrow" w:cs="Arial"/>
          <w:sz w:val="20"/>
        </w:rPr>
        <w:t xml:space="preserve">) and that in the interest of proper and prudent management </w:t>
      </w:r>
      <w:r w:rsidR="004F4E94">
        <w:rPr>
          <w:rFonts w:ascii="Arial Narrow" w:hAnsi="Arial Narrow" w:cs="Arial"/>
          <w:sz w:val="20"/>
        </w:rPr>
        <w:t>of its training program, the DEC</w:t>
      </w:r>
      <w:r w:rsidRPr="00BA01D3">
        <w:rPr>
          <w:rFonts w:ascii="Arial Narrow" w:hAnsi="Arial Narrow" w:cs="Arial"/>
          <w:sz w:val="20"/>
        </w:rPr>
        <w:t xml:space="preserve"> may liaise with and share information about me with other education authorities in both the public and private sectors.</w:t>
      </w:r>
    </w:p>
    <w:p w:rsidR="004627A9" w:rsidRPr="00BA01D3" w:rsidRDefault="004627A9" w:rsidP="004627A9">
      <w:pPr>
        <w:tabs>
          <w:tab w:val="left" w:pos="4500"/>
          <w:tab w:val="left" w:pos="4860"/>
        </w:tabs>
        <w:ind w:right="366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560"/>
      </w:tblGrid>
      <w:tr w:rsidR="004627A9" w:rsidRPr="00BA01D3" w:rsidTr="004627A9">
        <w:trPr>
          <w:cantSplit/>
          <w:trHeight w:val="587"/>
        </w:trPr>
        <w:tc>
          <w:tcPr>
            <w:tcW w:w="3402" w:type="dxa"/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  <w:tab w:val="left" w:pos="4500"/>
                <w:tab w:val="left" w:pos="4860"/>
              </w:tabs>
              <w:spacing w:line="280" w:lineRule="atLeast"/>
              <w:ind w:right="366"/>
              <w:rPr>
                <w:rFonts w:ascii="Arial Narrow" w:hAnsi="Arial Narrow" w:cs="Arial"/>
                <w:szCs w:val="24"/>
              </w:rPr>
            </w:pPr>
          </w:p>
          <w:p w:rsidR="004627A9" w:rsidRPr="00BA01D3" w:rsidRDefault="004627A9" w:rsidP="004627A9">
            <w:pPr>
              <w:tabs>
                <w:tab w:val="left" w:pos="426"/>
                <w:tab w:val="right" w:pos="2636"/>
                <w:tab w:val="left" w:pos="4500"/>
                <w:tab w:val="left" w:pos="4860"/>
              </w:tabs>
              <w:spacing w:line="280" w:lineRule="atLeast"/>
              <w:ind w:right="366"/>
              <w:rPr>
                <w:rFonts w:ascii="Arial Narrow" w:hAnsi="Arial Narrow" w:cs="Arial"/>
              </w:rPr>
            </w:pPr>
          </w:p>
        </w:tc>
        <w:tc>
          <w:tcPr>
            <w:tcW w:w="1560" w:type="dxa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  <w:tab w:val="left" w:pos="4500"/>
                <w:tab w:val="left" w:pos="4860"/>
              </w:tabs>
              <w:spacing w:line="280" w:lineRule="atLeast"/>
              <w:ind w:right="366"/>
              <w:rPr>
                <w:rFonts w:ascii="Arial Narrow" w:hAnsi="Arial Narrow" w:cs="Arial"/>
              </w:rPr>
            </w:pPr>
          </w:p>
        </w:tc>
      </w:tr>
      <w:tr w:rsidR="004627A9" w:rsidRPr="00BA01D3" w:rsidTr="004627A9">
        <w:trPr>
          <w:cantSplit/>
          <w:trHeight w:val="113"/>
        </w:trPr>
        <w:tc>
          <w:tcPr>
            <w:tcW w:w="3402" w:type="dxa"/>
            <w:shd w:val="clear" w:color="auto" w:fill="auto"/>
          </w:tcPr>
          <w:p w:rsidR="004627A9" w:rsidRPr="00BA01D3" w:rsidRDefault="004627A9" w:rsidP="004627A9">
            <w:pPr>
              <w:tabs>
                <w:tab w:val="left" w:pos="426"/>
                <w:tab w:val="right" w:pos="2636"/>
                <w:tab w:val="left" w:pos="4500"/>
                <w:tab w:val="left" w:pos="4860"/>
              </w:tabs>
              <w:spacing w:before="60" w:line="40" w:lineRule="atLeast"/>
              <w:ind w:right="366"/>
              <w:jc w:val="center"/>
              <w:rPr>
                <w:rFonts w:ascii="Arial Narrow" w:hAnsi="Arial Narrow" w:cs="Arial"/>
                <w:i/>
                <w:sz w:val="14"/>
                <w:szCs w:val="14"/>
              </w:rPr>
            </w:pPr>
            <w:r w:rsidRPr="00BA01D3">
              <w:rPr>
                <w:rFonts w:ascii="Arial Narrow" w:hAnsi="Arial Narrow" w:cs="Arial"/>
                <w:i/>
                <w:sz w:val="14"/>
                <w:szCs w:val="14"/>
              </w:rPr>
              <w:t>Signature of Applicant</w:t>
            </w:r>
          </w:p>
        </w:tc>
        <w:tc>
          <w:tcPr>
            <w:tcW w:w="1560" w:type="dxa"/>
          </w:tcPr>
          <w:p w:rsidR="004627A9" w:rsidRPr="00BA01D3" w:rsidRDefault="004627A9" w:rsidP="004627A9">
            <w:pPr>
              <w:tabs>
                <w:tab w:val="left" w:pos="-108"/>
                <w:tab w:val="left" w:pos="1344"/>
                <w:tab w:val="right" w:pos="2636"/>
                <w:tab w:val="left" w:pos="4500"/>
                <w:tab w:val="left" w:pos="4860"/>
              </w:tabs>
              <w:spacing w:before="60" w:line="40" w:lineRule="atLeast"/>
              <w:ind w:right="366"/>
              <w:jc w:val="center"/>
              <w:rPr>
                <w:rFonts w:ascii="Arial Narrow" w:hAnsi="Arial Narrow" w:cs="Arial"/>
                <w:i/>
                <w:sz w:val="14"/>
                <w:szCs w:val="14"/>
              </w:rPr>
            </w:pPr>
            <w:r w:rsidRPr="00BA01D3">
              <w:rPr>
                <w:rFonts w:ascii="Arial Narrow" w:hAnsi="Arial Narrow" w:cs="Arial"/>
                <w:i/>
                <w:sz w:val="14"/>
                <w:szCs w:val="14"/>
              </w:rPr>
              <w:t>Date</w:t>
            </w:r>
          </w:p>
          <w:p w:rsidR="004627A9" w:rsidRPr="00BA01D3" w:rsidRDefault="004627A9" w:rsidP="004627A9">
            <w:pPr>
              <w:tabs>
                <w:tab w:val="left" w:pos="426"/>
                <w:tab w:val="right" w:pos="2636"/>
                <w:tab w:val="left" w:pos="4500"/>
                <w:tab w:val="left" w:pos="4860"/>
              </w:tabs>
              <w:spacing w:before="60" w:line="40" w:lineRule="atLeast"/>
              <w:ind w:right="366"/>
              <w:jc w:val="center"/>
              <w:rPr>
                <w:rFonts w:ascii="Arial Narrow" w:hAnsi="Arial Narrow" w:cs="Arial"/>
                <w:i/>
                <w:sz w:val="4"/>
                <w:szCs w:val="4"/>
              </w:rPr>
            </w:pPr>
          </w:p>
        </w:tc>
      </w:tr>
    </w:tbl>
    <w:p w:rsidR="004627A9" w:rsidRPr="00BA01D3" w:rsidRDefault="004627A9" w:rsidP="004627A9">
      <w:pPr>
        <w:tabs>
          <w:tab w:val="left" w:pos="4500"/>
          <w:tab w:val="left" w:pos="4860"/>
        </w:tabs>
        <w:ind w:right="366"/>
        <w:jc w:val="both"/>
        <w:rPr>
          <w:rFonts w:ascii="Arial Narrow" w:hAnsi="Arial Narrow" w:cs="Arial"/>
          <w:sz w:val="4"/>
          <w:szCs w:val="4"/>
        </w:rPr>
      </w:pPr>
    </w:p>
    <w:p w:rsidR="004627A9" w:rsidRPr="00BA01D3" w:rsidRDefault="004627A9" w:rsidP="004627A9">
      <w:pPr>
        <w:tabs>
          <w:tab w:val="right" w:pos="2636"/>
        </w:tabs>
        <w:outlineLvl w:val="0"/>
        <w:rPr>
          <w:rFonts w:ascii="Arial Narrow" w:hAnsi="Arial Narrow"/>
          <w:sz w:val="4"/>
          <w:szCs w:val="4"/>
        </w:rPr>
      </w:pPr>
    </w:p>
    <w:p w:rsidR="004627A9" w:rsidRPr="00BA01D3" w:rsidRDefault="004627A9" w:rsidP="004627A9">
      <w:pPr>
        <w:shd w:val="clear" w:color="auto" w:fill="000000"/>
        <w:tabs>
          <w:tab w:val="right" w:pos="2636"/>
        </w:tabs>
        <w:outlineLvl w:val="0"/>
        <w:rPr>
          <w:rFonts w:ascii="Arial Narrow" w:hAnsi="Arial Narrow"/>
          <w:b/>
          <w:sz w:val="20"/>
        </w:rPr>
      </w:pPr>
      <w:r w:rsidRPr="00BA01D3">
        <w:rPr>
          <w:rFonts w:ascii="Arial Narrow" w:hAnsi="Arial Narrow"/>
          <w:b/>
          <w:sz w:val="20"/>
        </w:rPr>
        <w:t>OFFICE USE ONLY</w:t>
      </w:r>
    </w:p>
    <w:p w:rsidR="004627A9" w:rsidRPr="00BA01D3" w:rsidRDefault="004627A9" w:rsidP="004627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right" w:pos="2636"/>
        </w:tabs>
        <w:outlineLvl w:val="0"/>
        <w:rPr>
          <w:rFonts w:ascii="Arial Narrow" w:hAnsi="Arial Narrow"/>
          <w:sz w:val="20"/>
        </w:rPr>
      </w:pPr>
      <w:r w:rsidRPr="00BA01D3">
        <w:rPr>
          <w:rFonts w:ascii="Arial Narrow" w:hAnsi="Arial Narrow"/>
          <w:sz w:val="20"/>
        </w:rPr>
        <w:t xml:space="preserve">File number: </w:t>
      </w:r>
      <w:r w:rsidRPr="00BA01D3">
        <w:rPr>
          <w:rFonts w:ascii="Arial Narrow" w:hAnsi="Arial Narrow"/>
          <w:b/>
          <w:sz w:val="20"/>
        </w:rPr>
        <w:t>PT/</w:t>
      </w:r>
    </w:p>
    <w:p w:rsidR="004627A9" w:rsidRPr="00BA01D3" w:rsidRDefault="004627A9" w:rsidP="004627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right" w:pos="2636"/>
        </w:tabs>
        <w:outlineLvl w:val="0"/>
        <w:rPr>
          <w:rFonts w:ascii="Arial Narrow" w:hAnsi="Arial Narrow"/>
          <w:sz w:val="4"/>
          <w:szCs w:val="4"/>
        </w:rPr>
      </w:pPr>
    </w:p>
    <w:p w:rsidR="004627A9" w:rsidRPr="00BA01D3" w:rsidRDefault="004627A9" w:rsidP="004627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right" w:pos="2636"/>
        </w:tabs>
        <w:outlineLvl w:val="0"/>
        <w:rPr>
          <w:rFonts w:ascii="Arial Narrow" w:hAnsi="Arial Narrow"/>
          <w:sz w:val="4"/>
          <w:szCs w:val="4"/>
        </w:rPr>
      </w:pPr>
    </w:p>
    <w:p w:rsidR="004627A9" w:rsidRPr="00BA01D3" w:rsidRDefault="004627A9" w:rsidP="004627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right" w:pos="2636"/>
        </w:tabs>
        <w:outlineLvl w:val="0"/>
        <w:rPr>
          <w:rFonts w:ascii="Arial Narrow" w:hAnsi="Arial Narrow"/>
          <w:sz w:val="4"/>
          <w:szCs w:val="4"/>
        </w:rPr>
      </w:pPr>
    </w:p>
    <w:p w:rsidR="00A20497" w:rsidRPr="00BA01D3" w:rsidRDefault="00A20497" w:rsidP="004627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right" w:pos="2636"/>
        </w:tabs>
        <w:outlineLvl w:val="0"/>
        <w:rPr>
          <w:rFonts w:ascii="Arial Narrow" w:hAnsi="Arial Narrow"/>
          <w:sz w:val="4"/>
          <w:szCs w:val="4"/>
        </w:rPr>
      </w:pPr>
    </w:p>
    <w:p w:rsidR="00A20497" w:rsidRPr="00BA01D3" w:rsidRDefault="00A20497" w:rsidP="004627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right" w:pos="2636"/>
        </w:tabs>
        <w:outlineLvl w:val="0"/>
        <w:rPr>
          <w:rFonts w:ascii="Arial Narrow" w:hAnsi="Arial Narrow"/>
          <w:sz w:val="4"/>
          <w:szCs w:val="4"/>
        </w:rPr>
      </w:pPr>
    </w:p>
    <w:p w:rsidR="00A20497" w:rsidRPr="00BA01D3" w:rsidRDefault="00A20497" w:rsidP="004627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right" w:pos="2636"/>
        </w:tabs>
        <w:outlineLvl w:val="0"/>
        <w:rPr>
          <w:rFonts w:ascii="Arial Narrow" w:hAnsi="Arial Narrow"/>
          <w:sz w:val="4"/>
          <w:szCs w:val="4"/>
        </w:rPr>
      </w:pPr>
    </w:p>
    <w:p w:rsidR="004627A9" w:rsidRPr="00BA01D3" w:rsidRDefault="004627A9" w:rsidP="004627A9">
      <w:pPr>
        <w:tabs>
          <w:tab w:val="right" w:pos="2636"/>
        </w:tabs>
        <w:outlineLvl w:val="0"/>
        <w:rPr>
          <w:rFonts w:ascii="Arial Narrow" w:hAnsi="Arial Narrow"/>
          <w:sz w:val="4"/>
          <w:szCs w:val="4"/>
        </w:rPr>
      </w:pPr>
    </w:p>
    <w:p w:rsidR="00E71514" w:rsidRPr="00BA01D3" w:rsidRDefault="00E71514" w:rsidP="00E71514">
      <w:pPr>
        <w:tabs>
          <w:tab w:val="right" w:pos="2636"/>
        </w:tabs>
        <w:rPr>
          <w:rFonts w:ascii="Arial Narrow" w:hAnsi="Arial Narrow" w:cs="Arial"/>
          <w:sz w:val="6"/>
          <w:szCs w:val="6"/>
        </w:rPr>
        <w:sectPr w:rsidR="00E71514" w:rsidRPr="00BA01D3" w:rsidSect="004627A9">
          <w:type w:val="continuous"/>
          <w:pgSz w:w="11906" w:h="16838" w:code="9"/>
          <w:pgMar w:top="1034" w:right="851" w:bottom="851" w:left="851" w:header="709" w:footer="443" w:gutter="0"/>
          <w:cols w:num="2" w:space="282"/>
          <w:docGrid w:linePitch="360"/>
        </w:sectPr>
      </w:pPr>
    </w:p>
    <w:p w:rsidR="004627A9" w:rsidRPr="00BA01D3" w:rsidRDefault="004627A9" w:rsidP="00E71514">
      <w:pPr>
        <w:tabs>
          <w:tab w:val="right" w:pos="2636"/>
        </w:tabs>
        <w:rPr>
          <w:rFonts w:ascii="Arial Narrow" w:hAnsi="Arial Narrow" w:cs="Arial"/>
          <w:sz w:val="6"/>
          <w:szCs w:val="6"/>
        </w:rPr>
        <w:sectPr w:rsidR="004627A9" w:rsidRPr="00BA01D3" w:rsidSect="004627A9">
          <w:type w:val="continuous"/>
          <w:pgSz w:w="11906" w:h="16838" w:code="9"/>
          <w:pgMar w:top="1034" w:right="851" w:bottom="851" w:left="851" w:header="709" w:footer="443" w:gutter="0"/>
          <w:cols w:num="2" w:space="720"/>
          <w:docGrid w:linePitch="360"/>
        </w:sectPr>
      </w:pPr>
    </w:p>
    <w:p w:rsidR="00E71514" w:rsidRPr="00BA01D3" w:rsidRDefault="00E71514" w:rsidP="00E71514">
      <w:pPr>
        <w:tabs>
          <w:tab w:val="right" w:pos="2636"/>
        </w:tabs>
        <w:rPr>
          <w:rFonts w:ascii="Arial Narrow" w:hAnsi="Arial Narrow" w:cs="Arial"/>
          <w:sz w:val="6"/>
          <w:szCs w:val="6"/>
        </w:rPr>
      </w:pPr>
    </w:p>
    <w:sectPr w:rsidR="00E71514" w:rsidRPr="00BA01D3" w:rsidSect="004627A9">
      <w:type w:val="continuous"/>
      <w:pgSz w:w="11906" w:h="16838" w:code="9"/>
      <w:pgMar w:top="1034" w:right="851" w:bottom="851" w:left="851" w:header="709" w:footer="443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627" w:rsidRDefault="00B80627">
      <w:r>
        <w:separator/>
      </w:r>
    </w:p>
  </w:endnote>
  <w:endnote w:type="continuationSeparator" w:id="0">
    <w:p w:rsidR="00B80627" w:rsidRDefault="00B80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Sor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627" w:rsidRDefault="00B80627">
      <w:r>
        <w:separator/>
      </w:r>
    </w:p>
  </w:footnote>
  <w:footnote w:type="continuationSeparator" w:id="0">
    <w:p w:rsidR="00B80627" w:rsidRDefault="00B80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7A9" w:rsidRPr="008E0CB7" w:rsidRDefault="004627A9" w:rsidP="00E71D88">
    <w:pPr>
      <w:pStyle w:val="Header"/>
      <w:tabs>
        <w:tab w:val="clear" w:pos="4153"/>
        <w:tab w:val="clear" w:pos="8306"/>
        <w:tab w:val="left" w:pos="750"/>
      </w:tabs>
      <w:rPr>
        <w:sz w:val="4"/>
        <w:szCs w:val="4"/>
      </w:rPr>
    </w:pPr>
    <w:r>
      <w:rPr>
        <w:sz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5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6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2A7270"/>
    <w:multiLevelType w:val="hybridMultilevel"/>
    <w:tmpl w:val="A168A932"/>
    <w:lvl w:ilvl="0" w:tplc="B2A29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6DEEBE8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3F3E28"/>
    <w:multiLevelType w:val="hybridMultilevel"/>
    <w:tmpl w:val="99C003E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F0024C"/>
    <w:multiLevelType w:val="multilevel"/>
    <w:tmpl w:val="74D21034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8"/>
        </w:tabs>
        <w:ind w:left="57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6"/>
        </w:tabs>
        <w:ind w:left="7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9"/>
        </w:tabs>
        <w:ind w:left="7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95"/>
        </w:tabs>
        <w:ind w:left="1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78"/>
        </w:tabs>
        <w:ind w:left="15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01"/>
        </w:tabs>
        <w:ind w:left="16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00"/>
      </w:pPr>
      <w:rPr>
        <w:rFonts w:hint="default"/>
      </w:rPr>
    </w:lvl>
  </w:abstractNum>
  <w:abstractNum w:abstractNumId="7">
    <w:nsid w:val="0BA7302A"/>
    <w:multiLevelType w:val="multilevel"/>
    <w:tmpl w:val="430214A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6"/>
        </w:tabs>
        <w:ind w:left="7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9"/>
        </w:tabs>
        <w:ind w:left="7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95"/>
        </w:tabs>
        <w:ind w:left="1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78"/>
        </w:tabs>
        <w:ind w:left="15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01"/>
        </w:tabs>
        <w:ind w:left="16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00"/>
      </w:pPr>
      <w:rPr>
        <w:rFonts w:hint="default"/>
      </w:rPr>
    </w:lvl>
  </w:abstractNum>
  <w:abstractNum w:abstractNumId="8">
    <w:nsid w:val="12697F22"/>
    <w:multiLevelType w:val="hybridMultilevel"/>
    <w:tmpl w:val="140C80EE"/>
    <w:lvl w:ilvl="0" w:tplc="B1B269C2">
      <w:start w:val="1"/>
      <w:numFmt w:val="bullet"/>
      <w:pStyle w:val="Bodypts"/>
      <w:lvlText w:val="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8C620D"/>
    <w:multiLevelType w:val="hybridMultilevel"/>
    <w:tmpl w:val="B336C9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E90E32"/>
    <w:multiLevelType w:val="hybridMultilevel"/>
    <w:tmpl w:val="AEDCB0B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7C11C2"/>
    <w:multiLevelType w:val="hybridMultilevel"/>
    <w:tmpl w:val="D57C9D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EC2D2B"/>
    <w:multiLevelType w:val="hybridMultilevel"/>
    <w:tmpl w:val="083AE14E"/>
    <w:lvl w:ilvl="0" w:tplc="411EAA46">
      <w:start w:val="5"/>
      <w:numFmt w:val="bullet"/>
      <w:pStyle w:val="dotpoin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8A2AE2E8">
      <w:start w:val="1"/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 Narrow" w:hAnsi="Arial Narrow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E62F14"/>
    <w:multiLevelType w:val="hybridMultilevel"/>
    <w:tmpl w:val="2E74A368"/>
    <w:lvl w:ilvl="0" w:tplc="0C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D32F3C"/>
    <w:multiLevelType w:val="multilevel"/>
    <w:tmpl w:val="A10E287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55"/>
      </w:pPr>
      <w:rPr>
        <w:rFonts w:ascii="Arial" w:eastAsia="Times New Roman" w:hAnsi="Arial" w:cs="Arial"/>
        <w:i w:val="0"/>
      </w:rPr>
    </w:lvl>
    <w:lvl w:ilvl="2">
      <w:start w:val="1"/>
      <w:numFmt w:val="decimal"/>
      <w:lvlText w:val="%1.%2.%3"/>
      <w:lvlJc w:val="left"/>
      <w:pPr>
        <w:tabs>
          <w:tab w:val="num" w:pos="766"/>
        </w:tabs>
        <w:ind w:left="76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89"/>
        </w:tabs>
        <w:ind w:left="789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72"/>
        </w:tabs>
        <w:ind w:left="1172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195"/>
        </w:tabs>
        <w:ind w:left="119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578"/>
        </w:tabs>
        <w:ind w:left="1578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601"/>
        </w:tabs>
        <w:ind w:left="1601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00"/>
      </w:pPr>
      <w:rPr>
        <w:rFonts w:hint="default"/>
        <w:i w:val="0"/>
      </w:rPr>
    </w:lvl>
  </w:abstractNum>
  <w:abstractNum w:abstractNumId="15">
    <w:nsid w:val="35275720"/>
    <w:multiLevelType w:val="hybridMultilevel"/>
    <w:tmpl w:val="5DBC61E6"/>
    <w:lvl w:ilvl="0" w:tplc="811EEC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4294E"/>
    <w:multiLevelType w:val="hybridMultilevel"/>
    <w:tmpl w:val="11C894A2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7A45CAF"/>
    <w:multiLevelType w:val="hybridMultilevel"/>
    <w:tmpl w:val="87F42AAC"/>
    <w:lvl w:ilvl="0" w:tplc="0C090001">
      <w:start w:val="1"/>
      <w:numFmt w:val="bullet"/>
      <w:pStyle w:val="Bodybullet"/>
      <w:lvlText w:val=""/>
      <w:lvlJc w:val="left"/>
      <w:pPr>
        <w:tabs>
          <w:tab w:val="num" w:pos="360"/>
        </w:tabs>
        <w:ind w:left="357" w:hanging="357"/>
      </w:pPr>
      <w:rPr>
        <w:rFonts w:ascii="Monotype Sorts" w:hAnsi="Monotype Sorts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C44D6A"/>
    <w:multiLevelType w:val="hybridMultilevel"/>
    <w:tmpl w:val="6F707CB4"/>
    <w:lvl w:ilvl="0" w:tplc="A4FAB1D4">
      <w:start w:val="1"/>
      <w:numFmt w:val="bullet"/>
      <w:pStyle w:val="dotpointstab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A878F4"/>
    <w:multiLevelType w:val="hybridMultilevel"/>
    <w:tmpl w:val="F4B2EF4E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DEEBE8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3B663E"/>
    <w:multiLevelType w:val="hybridMultilevel"/>
    <w:tmpl w:val="625E4FC4"/>
    <w:lvl w:ilvl="0" w:tplc="811EEC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DD158F"/>
    <w:multiLevelType w:val="hybridMultilevel"/>
    <w:tmpl w:val="A9AA56FC"/>
    <w:lvl w:ilvl="0" w:tplc="811EECEA">
      <w:start w:val="1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>
    <w:nsid w:val="4B6776C5"/>
    <w:multiLevelType w:val="multilevel"/>
    <w:tmpl w:val="8C44880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8"/>
        </w:tabs>
        <w:ind w:left="57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6"/>
        </w:tabs>
        <w:ind w:left="7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9"/>
        </w:tabs>
        <w:ind w:left="7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95"/>
        </w:tabs>
        <w:ind w:left="1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78"/>
        </w:tabs>
        <w:ind w:left="15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01"/>
        </w:tabs>
        <w:ind w:left="16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00"/>
      </w:pPr>
      <w:rPr>
        <w:rFonts w:hint="default"/>
      </w:rPr>
    </w:lvl>
  </w:abstractNum>
  <w:abstractNum w:abstractNumId="23">
    <w:nsid w:val="51307062"/>
    <w:multiLevelType w:val="hybridMultilevel"/>
    <w:tmpl w:val="118A2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BF41B4"/>
    <w:multiLevelType w:val="hybridMultilevel"/>
    <w:tmpl w:val="0C6AC2DA"/>
    <w:lvl w:ilvl="0" w:tplc="1AD026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8D2EAC"/>
    <w:multiLevelType w:val="hybridMultilevel"/>
    <w:tmpl w:val="438A6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AF5052"/>
    <w:multiLevelType w:val="hybridMultilevel"/>
    <w:tmpl w:val="26700668"/>
    <w:lvl w:ilvl="0" w:tplc="56D8002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4B323E"/>
    <w:multiLevelType w:val="hybridMultilevel"/>
    <w:tmpl w:val="6048377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676792"/>
    <w:multiLevelType w:val="multilevel"/>
    <w:tmpl w:val="31D06FCA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6"/>
        </w:tabs>
        <w:ind w:left="7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9"/>
        </w:tabs>
        <w:ind w:left="7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95"/>
        </w:tabs>
        <w:ind w:left="1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78"/>
        </w:tabs>
        <w:ind w:left="15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01"/>
        </w:tabs>
        <w:ind w:left="16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00"/>
      </w:pPr>
      <w:rPr>
        <w:rFonts w:hint="default"/>
      </w:rPr>
    </w:lvl>
  </w:abstractNum>
  <w:abstractNum w:abstractNumId="29">
    <w:nsid w:val="66161BA3"/>
    <w:multiLevelType w:val="hybridMultilevel"/>
    <w:tmpl w:val="09FA1FB8"/>
    <w:lvl w:ilvl="0" w:tplc="811EECE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020ACB"/>
    <w:multiLevelType w:val="hybridMultilevel"/>
    <w:tmpl w:val="7A662A8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0286EF8"/>
    <w:multiLevelType w:val="hybridMultilevel"/>
    <w:tmpl w:val="E9B42C0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4119D2"/>
    <w:multiLevelType w:val="hybridMultilevel"/>
    <w:tmpl w:val="EDEC023E"/>
    <w:lvl w:ilvl="0" w:tplc="0C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075058"/>
    <w:multiLevelType w:val="hybridMultilevel"/>
    <w:tmpl w:val="E71E1DD4"/>
    <w:lvl w:ilvl="0" w:tplc="CBBEF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584DDE">
      <w:start w:val="1"/>
      <w:numFmt w:val="bullet"/>
      <w:lvlText w:val="—"/>
      <w:lvlJc w:val="left"/>
      <w:pPr>
        <w:tabs>
          <w:tab w:val="num" w:pos="2264"/>
        </w:tabs>
        <w:ind w:left="2264" w:hanging="284"/>
      </w:pPr>
      <w:rPr>
        <w:rFonts w:ascii="Arial Narrow" w:hAnsi="Arial Narrow" w:hint="default"/>
        <w:b w:val="0"/>
        <w:i w:val="0"/>
        <w:sz w:val="20"/>
        <w:szCs w:val="24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89422F"/>
    <w:multiLevelType w:val="hybridMultilevel"/>
    <w:tmpl w:val="9872CC90"/>
    <w:lvl w:ilvl="0" w:tplc="0409000F">
      <w:start w:val="1"/>
      <w:numFmt w:val="bullet"/>
      <w:pStyle w:val="Bulletlist"/>
      <w:lvlText w:val=""/>
      <w:lvlJc w:val="left"/>
      <w:pPr>
        <w:tabs>
          <w:tab w:val="num" w:pos="782"/>
        </w:tabs>
        <w:ind w:left="782" w:hanging="425"/>
      </w:pPr>
      <w:rPr>
        <w:rFonts w:ascii="Symbol" w:hAnsi="Symbol" w:hint="default"/>
        <w:sz w:val="22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D93FB0"/>
    <w:multiLevelType w:val="hybridMultilevel"/>
    <w:tmpl w:val="ED0C8AA6"/>
    <w:lvl w:ilvl="0" w:tplc="CBBEF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92DB4E">
      <w:start w:val="1"/>
      <w:numFmt w:val="bullet"/>
      <w:lvlText w:val="-"/>
      <w:lvlJc w:val="left"/>
      <w:pPr>
        <w:tabs>
          <w:tab w:val="num" w:pos="2264"/>
        </w:tabs>
        <w:ind w:left="2264" w:hanging="284"/>
      </w:pPr>
      <w:rPr>
        <w:rFonts w:ascii="Arial Narrow" w:hAnsi="Arial Narrow" w:hint="default"/>
        <w:b w:val="0"/>
        <w:i w:val="0"/>
        <w:sz w:val="20"/>
        <w:szCs w:val="24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F425021"/>
    <w:multiLevelType w:val="hybridMultilevel"/>
    <w:tmpl w:val="6CDA7F0C"/>
    <w:lvl w:ilvl="0" w:tplc="811EECEA">
      <w:start w:val="1"/>
      <w:numFmt w:val="bullet"/>
      <w:lvlText w:val=""/>
      <w:lvlJc w:val="left"/>
      <w:pPr>
        <w:tabs>
          <w:tab w:val="num" w:pos="2336"/>
        </w:tabs>
        <w:ind w:left="2336" w:hanging="284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7">
    <w:nsid w:val="7F9005C3"/>
    <w:multiLevelType w:val="multilevel"/>
    <w:tmpl w:val="60A4FC5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6"/>
        </w:tabs>
        <w:ind w:left="7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9"/>
        </w:tabs>
        <w:ind w:left="7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95"/>
        </w:tabs>
        <w:ind w:left="11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78"/>
        </w:tabs>
        <w:ind w:left="15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01"/>
        </w:tabs>
        <w:ind w:left="16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00"/>
      </w:pPr>
      <w:rPr>
        <w:rFonts w:hint="default"/>
      </w:rPr>
    </w:lvl>
  </w:abstractNum>
  <w:abstractNum w:abstractNumId="38">
    <w:nsid w:val="7FBF1C17"/>
    <w:multiLevelType w:val="hybridMultilevel"/>
    <w:tmpl w:val="A22E593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4"/>
  </w:num>
  <w:num w:numId="3">
    <w:abstractNumId w:val="0"/>
  </w:num>
  <w:num w:numId="4">
    <w:abstractNumId w:val="11"/>
  </w:num>
  <w:num w:numId="5">
    <w:abstractNumId w:val="1"/>
  </w:num>
  <w:num w:numId="6">
    <w:abstractNumId w:val="2"/>
  </w:num>
  <w:num w:numId="7">
    <w:abstractNumId w:val="3"/>
  </w:num>
  <w:num w:numId="8">
    <w:abstractNumId w:val="31"/>
  </w:num>
  <w:num w:numId="9">
    <w:abstractNumId w:val="23"/>
  </w:num>
  <w:num w:numId="10">
    <w:abstractNumId w:val="26"/>
  </w:num>
  <w:num w:numId="11">
    <w:abstractNumId w:val="25"/>
  </w:num>
  <w:num w:numId="12">
    <w:abstractNumId w:val="9"/>
  </w:num>
  <w:num w:numId="13">
    <w:abstractNumId w:val="16"/>
  </w:num>
  <w:num w:numId="14">
    <w:abstractNumId w:val="5"/>
  </w:num>
  <w:num w:numId="15">
    <w:abstractNumId w:val="10"/>
  </w:num>
  <w:num w:numId="16">
    <w:abstractNumId w:val="22"/>
  </w:num>
  <w:num w:numId="17">
    <w:abstractNumId w:val="6"/>
  </w:num>
  <w:num w:numId="18">
    <w:abstractNumId w:val="37"/>
  </w:num>
  <w:num w:numId="19">
    <w:abstractNumId w:val="7"/>
  </w:num>
  <w:num w:numId="20">
    <w:abstractNumId w:val="14"/>
  </w:num>
  <w:num w:numId="21">
    <w:abstractNumId w:val="28"/>
  </w:num>
  <w:num w:numId="22">
    <w:abstractNumId w:val="35"/>
  </w:num>
  <w:num w:numId="23">
    <w:abstractNumId w:val="4"/>
  </w:num>
  <w:num w:numId="24">
    <w:abstractNumId w:val="8"/>
  </w:num>
  <w:num w:numId="25">
    <w:abstractNumId w:val="18"/>
  </w:num>
  <w:num w:numId="26">
    <w:abstractNumId w:val="33"/>
  </w:num>
  <w:num w:numId="27">
    <w:abstractNumId w:val="36"/>
  </w:num>
  <w:num w:numId="28">
    <w:abstractNumId w:val="21"/>
  </w:num>
  <w:num w:numId="29">
    <w:abstractNumId w:val="20"/>
  </w:num>
  <w:num w:numId="30">
    <w:abstractNumId w:val="15"/>
  </w:num>
  <w:num w:numId="31">
    <w:abstractNumId w:val="12"/>
  </w:num>
  <w:num w:numId="32">
    <w:abstractNumId w:val="19"/>
  </w:num>
  <w:num w:numId="33">
    <w:abstractNumId w:val="29"/>
  </w:num>
  <w:num w:numId="34">
    <w:abstractNumId w:val="30"/>
  </w:num>
  <w:num w:numId="35">
    <w:abstractNumId w:val="27"/>
  </w:num>
  <w:num w:numId="36">
    <w:abstractNumId w:val="13"/>
  </w:num>
  <w:num w:numId="37">
    <w:abstractNumId w:val="24"/>
  </w:num>
  <w:num w:numId="38">
    <w:abstractNumId w:val="32"/>
  </w:num>
  <w:num w:numId="39">
    <w:abstractNumId w:val="3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921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26D8C"/>
    <w:rsid w:val="00002B67"/>
    <w:rsid w:val="0000413F"/>
    <w:rsid w:val="00007CE4"/>
    <w:rsid w:val="0001319C"/>
    <w:rsid w:val="00017C78"/>
    <w:rsid w:val="00031759"/>
    <w:rsid w:val="00032C24"/>
    <w:rsid w:val="000368B2"/>
    <w:rsid w:val="00042417"/>
    <w:rsid w:val="00043BA5"/>
    <w:rsid w:val="00044909"/>
    <w:rsid w:val="00045AFF"/>
    <w:rsid w:val="00047474"/>
    <w:rsid w:val="00052D5D"/>
    <w:rsid w:val="0005313B"/>
    <w:rsid w:val="00061383"/>
    <w:rsid w:val="00065B73"/>
    <w:rsid w:val="00077C3B"/>
    <w:rsid w:val="0008191E"/>
    <w:rsid w:val="00081DCB"/>
    <w:rsid w:val="00094E04"/>
    <w:rsid w:val="00095BF8"/>
    <w:rsid w:val="00096222"/>
    <w:rsid w:val="00097E73"/>
    <w:rsid w:val="000A27F5"/>
    <w:rsid w:val="000A283B"/>
    <w:rsid w:val="000A4907"/>
    <w:rsid w:val="000A5C7C"/>
    <w:rsid w:val="000C6144"/>
    <w:rsid w:val="000C6B21"/>
    <w:rsid w:val="000C7026"/>
    <w:rsid w:val="000E25CF"/>
    <w:rsid w:val="000E4FA3"/>
    <w:rsid w:val="000E6F66"/>
    <w:rsid w:val="00103C6E"/>
    <w:rsid w:val="00106A72"/>
    <w:rsid w:val="00106D24"/>
    <w:rsid w:val="00110564"/>
    <w:rsid w:val="001178BF"/>
    <w:rsid w:val="001179EB"/>
    <w:rsid w:val="00120ACF"/>
    <w:rsid w:val="0012137F"/>
    <w:rsid w:val="00122323"/>
    <w:rsid w:val="00123330"/>
    <w:rsid w:val="00124FC4"/>
    <w:rsid w:val="0012569A"/>
    <w:rsid w:val="00126199"/>
    <w:rsid w:val="00130209"/>
    <w:rsid w:val="00137A37"/>
    <w:rsid w:val="00145547"/>
    <w:rsid w:val="00155438"/>
    <w:rsid w:val="00155876"/>
    <w:rsid w:val="00157EB0"/>
    <w:rsid w:val="00163902"/>
    <w:rsid w:val="00165EB9"/>
    <w:rsid w:val="0017445F"/>
    <w:rsid w:val="001745CB"/>
    <w:rsid w:val="00174DAE"/>
    <w:rsid w:val="00177BF4"/>
    <w:rsid w:val="00185FEC"/>
    <w:rsid w:val="0019217D"/>
    <w:rsid w:val="001A0A4F"/>
    <w:rsid w:val="001A156F"/>
    <w:rsid w:val="001A3861"/>
    <w:rsid w:val="001A682B"/>
    <w:rsid w:val="001A7922"/>
    <w:rsid w:val="001B0391"/>
    <w:rsid w:val="001D4E7D"/>
    <w:rsid w:val="001D5254"/>
    <w:rsid w:val="001D6C5E"/>
    <w:rsid w:val="001E1B00"/>
    <w:rsid w:val="001F782E"/>
    <w:rsid w:val="001F7CFA"/>
    <w:rsid w:val="00204E6F"/>
    <w:rsid w:val="0021286C"/>
    <w:rsid w:val="0022150A"/>
    <w:rsid w:val="00224172"/>
    <w:rsid w:val="002308FC"/>
    <w:rsid w:val="00230988"/>
    <w:rsid w:val="00234D92"/>
    <w:rsid w:val="00244B6F"/>
    <w:rsid w:val="002471D2"/>
    <w:rsid w:val="002548A8"/>
    <w:rsid w:val="002612F6"/>
    <w:rsid w:val="00266050"/>
    <w:rsid w:val="00266897"/>
    <w:rsid w:val="00272935"/>
    <w:rsid w:val="002763EA"/>
    <w:rsid w:val="00280663"/>
    <w:rsid w:val="00286092"/>
    <w:rsid w:val="00293951"/>
    <w:rsid w:val="002944F2"/>
    <w:rsid w:val="002969CE"/>
    <w:rsid w:val="002A1FAD"/>
    <w:rsid w:val="002A3935"/>
    <w:rsid w:val="002C7A78"/>
    <w:rsid w:val="002D2B80"/>
    <w:rsid w:val="002E0898"/>
    <w:rsid w:val="002F0EE1"/>
    <w:rsid w:val="00302A3B"/>
    <w:rsid w:val="00304FAC"/>
    <w:rsid w:val="00306169"/>
    <w:rsid w:val="003065B1"/>
    <w:rsid w:val="003178F2"/>
    <w:rsid w:val="003253DC"/>
    <w:rsid w:val="003272CC"/>
    <w:rsid w:val="00327D38"/>
    <w:rsid w:val="003323E7"/>
    <w:rsid w:val="00342385"/>
    <w:rsid w:val="00342732"/>
    <w:rsid w:val="00342EB0"/>
    <w:rsid w:val="00345ACC"/>
    <w:rsid w:val="0035347A"/>
    <w:rsid w:val="00357FAE"/>
    <w:rsid w:val="003718AF"/>
    <w:rsid w:val="00372988"/>
    <w:rsid w:val="00375141"/>
    <w:rsid w:val="003830AE"/>
    <w:rsid w:val="0038372A"/>
    <w:rsid w:val="00384459"/>
    <w:rsid w:val="00387996"/>
    <w:rsid w:val="00387AD3"/>
    <w:rsid w:val="003913B2"/>
    <w:rsid w:val="003931D2"/>
    <w:rsid w:val="003A3BA7"/>
    <w:rsid w:val="003B236E"/>
    <w:rsid w:val="003B5965"/>
    <w:rsid w:val="003C7D0C"/>
    <w:rsid w:val="003D5F53"/>
    <w:rsid w:val="003E2CBE"/>
    <w:rsid w:val="003E5C1C"/>
    <w:rsid w:val="003F1674"/>
    <w:rsid w:val="003F37DD"/>
    <w:rsid w:val="003F57FE"/>
    <w:rsid w:val="004012EB"/>
    <w:rsid w:val="00403038"/>
    <w:rsid w:val="004038AB"/>
    <w:rsid w:val="00413DA8"/>
    <w:rsid w:val="004153A4"/>
    <w:rsid w:val="00421089"/>
    <w:rsid w:val="0042564F"/>
    <w:rsid w:val="004256C0"/>
    <w:rsid w:val="004365CA"/>
    <w:rsid w:val="00442FB3"/>
    <w:rsid w:val="0044790C"/>
    <w:rsid w:val="00453041"/>
    <w:rsid w:val="0045584D"/>
    <w:rsid w:val="004627A9"/>
    <w:rsid w:val="004629D7"/>
    <w:rsid w:val="00462CF5"/>
    <w:rsid w:val="0046306E"/>
    <w:rsid w:val="00465AF7"/>
    <w:rsid w:val="00472A47"/>
    <w:rsid w:val="00474420"/>
    <w:rsid w:val="00482269"/>
    <w:rsid w:val="00496586"/>
    <w:rsid w:val="004A38F1"/>
    <w:rsid w:val="004A685A"/>
    <w:rsid w:val="004A6C32"/>
    <w:rsid w:val="004B450A"/>
    <w:rsid w:val="004C12FB"/>
    <w:rsid w:val="004C461D"/>
    <w:rsid w:val="004D3151"/>
    <w:rsid w:val="004E60E5"/>
    <w:rsid w:val="004F3702"/>
    <w:rsid w:val="004F4E94"/>
    <w:rsid w:val="00512398"/>
    <w:rsid w:val="00515CB8"/>
    <w:rsid w:val="00520966"/>
    <w:rsid w:val="00520ED2"/>
    <w:rsid w:val="00521196"/>
    <w:rsid w:val="00526762"/>
    <w:rsid w:val="00534A29"/>
    <w:rsid w:val="005436C9"/>
    <w:rsid w:val="0055119C"/>
    <w:rsid w:val="005616C5"/>
    <w:rsid w:val="005748EF"/>
    <w:rsid w:val="0058778E"/>
    <w:rsid w:val="0059267D"/>
    <w:rsid w:val="00597349"/>
    <w:rsid w:val="005B08CC"/>
    <w:rsid w:val="005B3A54"/>
    <w:rsid w:val="005B6C75"/>
    <w:rsid w:val="005D62D0"/>
    <w:rsid w:val="005D6A30"/>
    <w:rsid w:val="005E13AF"/>
    <w:rsid w:val="005E3509"/>
    <w:rsid w:val="005E4296"/>
    <w:rsid w:val="005E48AC"/>
    <w:rsid w:val="005F2171"/>
    <w:rsid w:val="00601EED"/>
    <w:rsid w:val="006067A8"/>
    <w:rsid w:val="0061127E"/>
    <w:rsid w:val="006118BD"/>
    <w:rsid w:val="00613083"/>
    <w:rsid w:val="0061421E"/>
    <w:rsid w:val="00614470"/>
    <w:rsid w:val="006163D6"/>
    <w:rsid w:val="006274A5"/>
    <w:rsid w:val="00631039"/>
    <w:rsid w:val="006338DF"/>
    <w:rsid w:val="006400D7"/>
    <w:rsid w:val="00642E48"/>
    <w:rsid w:val="00643984"/>
    <w:rsid w:val="00651001"/>
    <w:rsid w:val="00653F07"/>
    <w:rsid w:val="00660243"/>
    <w:rsid w:val="006656E7"/>
    <w:rsid w:val="00667A38"/>
    <w:rsid w:val="0067432C"/>
    <w:rsid w:val="00675460"/>
    <w:rsid w:val="00677902"/>
    <w:rsid w:val="006804AD"/>
    <w:rsid w:val="00683521"/>
    <w:rsid w:val="0068503B"/>
    <w:rsid w:val="00693428"/>
    <w:rsid w:val="00695370"/>
    <w:rsid w:val="00697438"/>
    <w:rsid w:val="006A3742"/>
    <w:rsid w:val="006A3DE5"/>
    <w:rsid w:val="006A466D"/>
    <w:rsid w:val="006B7ABF"/>
    <w:rsid w:val="006C128C"/>
    <w:rsid w:val="006C1478"/>
    <w:rsid w:val="006D5C3C"/>
    <w:rsid w:val="006D5CDE"/>
    <w:rsid w:val="006E3528"/>
    <w:rsid w:val="006E4121"/>
    <w:rsid w:val="006E4E2D"/>
    <w:rsid w:val="006E51C5"/>
    <w:rsid w:val="006F141F"/>
    <w:rsid w:val="006F1754"/>
    <w:rsid w:val="006F23FF"/>
    <w:rsid w:val="006F6546"/>
    <w:rsid w:val="006F77F1"/>
    <w:rsid w:val="00701CFE"/>
    <w:rsid w:val="0070209C"/>
    <w:rsid w:val="00703EB2"/>
    <w:rsid w:val="00706140"/>
    <w:rsid w:val="007065DE"/>
    <w:rsid w:val="00715A03"/>
    <w:rsid w:val="0072306C"/>
    <w:rsid w:val="007356BD"/>
    <w:rsid w:val="00743694"/>
    <w:rsid w:val="00743C49"/>
    <w:rsid w:val="00744E35"/>
    <w:rsid w:val="0074678D"/>
    <w:rsid w:val="00751EB7"/>
    <w:rsid w:val="007546B8"/>
    <w:rsid w:val="00754F9B"/>
    <w:rsid w:val="00756D7F"/>
    <w:rsid w:val="00756FF2"/>
    <w:rsid w:val="007619A6"/>
    <w:rsid w:val="00763D1B"/>
    <w:rsid w:val="007709FC"/>
    <w:rsid w:val="007925A1"/>
    <w:rsid w:val="00794731"/>
    <w:rsid w:val="00794BFB"/>
    <w:rsid w:val="007962C5"/>
    <w:rsid w:val="007A2358"/>
    <w:rsid w:val="007B5F3E"/>
    <w:rsid w:val="007B7A3D"/>
    <w:rsid w:val="007C023D"/>
    <w:rsid w:val="007C0ED2"/>
    <w:rsid w:val="007C158E"/>
    <w:rsid w:val="007C20BD"/>
    <w:rsid w:val="007C75F3"/>
    <w:rsid w:val="007D36C0"/>
    <w:rsid w:val="007D68BD"/>
    <w:rsid w:val="007E6020"/>
    <w:rsid w:val="007F1606"/>
    <w:rsid w:val="007F3213"/>
    <w:rsid w:val="007F4A42"/>
    <w:rsid w:val="007F5DC1"/>
    <w:rsid w:val="00807699"/>
    <w:rsid w:val="00815743"/>
    <w:rsid w:val="00820017"/>
    <w:rsid w:val="00822555"/>
    <w:rsid w:val="0082567D"/>
    <w:rsid w:val="00825B83"/>
    <w:rsid w:val="00834B14"/>
    <w:rsid w:val="008420C5"/>
    <w:rsid w:val="00845D16"/>
    <w:rsid w:val="00846B24"/>
    <w:rsid w:val="00847A9B"/>
    <w:rsid w:val="00857397"/>
    <w:rsid w:val="00857B47"/>
    <w:rsid w:val="0086072C"/>
    <w:rsid w:val="00862A4C"/>
    <w:rsid w:val="008664C7"/>
    <w:rsid w:val="0087654D"/>
    <w:rsid w:val="00890581"/>
    <w:rsid w:val="008914B3"/>
    <w:rsid w:val="008938B5"/>
    <w:rsid w:val="00893AC7"/>
    <w:rsid w:val="008946E7"/>
    <w:rsid w:val="008A1576"/>
    <w:rsid w:val="008A23ED"/>
    <w:rsid w:val="008A3487"/>
    <w:rsid w:val="008A6DF4"/>
    <w:rsid w:val="008B493D"/>
    <w:rsid w:val="008B4D00"/>
    <w:rsid w:val="008B6A48"/>
    <w:rsid w:val="008C68BB"/>
    <w:rsid w:val="008D049E"/>
    <w:rsid w:val="008D184B"/>
    <w:rsid w:val="008D53F1"/>
    <w:rsid w:val="008E0AEE"/>
    <w:rsid w:val="008E593F"/>
    <w:rsid w:val="008E6AF8"/>
    <w:rsid w:val="008F1AA2"/>
    <w:rsid w:val="008F7FDD"/>
    <w:rsid w:val="009031A0"/>
    <w:rsid w:val="0090516F"/>
    <w:rsid w:val="009062F6"/>
    <w:rsid w:val="009142C8"/>
    <w:rsid w:val="00914651"/>
    <w:rsid w:val="00915DD2"/>
    <w:rsid w:val="00916947"/>
    <w:rsid w:val="00917862"/>
    <w:rsid w:val="00920392"/>
    <w:rsid w:val="00922133"/>
    <w:rsid w:val="009277B5"/>
    <w:rsid w:val="00936E36"/>
    <w:rsid w:val="00937C86"/>
    <w:rsid w:val="00946362"/>
    <w:rsid w:val="00946DA4"/>
    <w:rsid w:val="00951AAD"/>
    <w:rsid w:val="00962CA2"/>
    <w:rsid w:val="009712D0"/>
    <w:rsid w:val="009729D7"/>
    <w:rsid w:val="00974AC2"/>
    <w:rsid w:val="00976DBF"/>
    <w:rsid w:val="009777A5"/>
    <w:rsid w:val="00981970"/>
    <w:rsid w:val="0098214E"/>
    <w:rsid w:val="009851E0"/>
    <w:rsid w:val="009862CE"/>
    <w:rsid w:val="009874B9"/>
    <w:rsid w:val="009966B3"/>
    <w:rsid w:val="00996A9C"/>
    <w:rsid w:val="009A09E8"/>
    <w:rsid w:val="009A1CD8"/>
    <w:rsid w:val="009A6417"/>
    <w:rsid w:val="009B2AFB"/>
    <w:rsid w:val="009B46F8"/>
    <w:rsid w:val="009B4FF8"/>
    <w:rsid w:val="009C2404"/>
    <w:rsid w:val="009C317A"/>
    <w:rsid w:val="009C55AB"/>
    <w:rsid w:val="009C6FF3"/>
    <w:rsid w:val="009D306A"/>
    <w:rsid w:val="009E3188"/>
    <w:rsid w:val="009E7B28"/>
    <w:rsid w:val="009F17FB"/>
    <w:rsid w:val="009F1F4D"/>
    <w:rsid w:val="009F40B2"/>
    <w:rsid w:val="009F7E8C"/>
    <w:rsid w:val="00A00B45"/>
    <w:rsid w:val="00A01615"/>
    <w:rsid w:val="00A01F7C"/>
    <w:rsid w:val="00A06544"/>
    <w:rsid w:val="00A10874"/>
    <w:rsid w:val="00A17B40"/>
    <w:rsid w:val="00A17FD9"/>
    <w:rsid w:val="00A20497"/>
    <w:rsid w:val="00A2741F"/>
    <w:rsid w:val="00A313B6"/>
    <w:rsid w:val="00A3562B"/>
    <w:rsid w:val="00A42086"/>
    <w:rsid w:val="00A64904"/>
    <w:rsid w:val="00A74AA9"/>
    <w:rsid w:val="00A75DAD"/>
    <w:rsid w:val="00A822CE"/>
    <w:rsid w:val="00A926C7"/>
    <w:rsid w:val="00A97091"/>
    <w:rsid w:val="00A97DD1"/>
    <w:rsid w:val="00AA2684"/>
    <w:rsid w:val="00AB1156"/>
    <w:rsid w:val="00AB77BD"/>
    <w:rsid w:val="00AC2FC9"/>
    <w:rsid w:val="00AC52EF"/>
    <w:rsid w:val="00AD05E1"/>
    <w:rsid w:val="00AD418A"/>
    <w:rsid w:val="00AD782A"/>
    <w:rsid w:val="00AE0CF1"/>
    <w:rsid w:val="00AE5BC5"/>
    <w:rsid w:val="00AF3A36"/>
    <w:rsid w:val="00B03B88"/>
    <w:rsid w:val="00B075CF"/>
    <w:rsid w:val="00B2145F"/>
    <w:rsid w:val="00B23C58"/>
    <w:rsid w:val="00B25A12"/>
    <w:rsid w:val="00B274EC"/>
    <w:rsid w:val="00B3263F"/>
    <w:rsid w:val="00B34CFF"/>
    <w:rsid w:val="00B43F42"/>
    <w:rsid w:val="00B5290F"/>
    <w:rsid w:val="00B558F1"/>
    <w:rsid w:val="00B559F8"/>
    <w:rsid w:val="00B617FA"/>
    <w:rsid w:val="00B6394A"/>
    <w:rsid w:val="00B6643B"/>
    <w:rsid w:val="00B6773B"/>
    <w:rsid w:val="00B73A99"/>
    <w:rsid w:val="00B76618"/>
    <w:rsid w:val="00B80627"/>
    <w:rsid w:val="00B817AF"/>
    <w:rsid w:val="00B84EC1"/>
    <w:rsid w:val="00B94215"/>
    <w:rsid w:val="00B9525A"/>
    <w:rsid w:val="00BA01D3"/>
    <w:rsid w:val="00BB47FB"/>
    <w:rsid w:val="00BB4CE7"/>
    <w:rsid w:val="00BB5106"/>
    <w:rsid w:val="00BB5F26"/>
    <w:rsid w:val="00BB6194"/>
    <w:rsid w:val="00BC7358"/>
    <w:rsid w:val="00BD064A"/>
    <w:rsid w:val="00BE6CFC"/>
    <w:rsid w:val="00BF06EF"/>
    <w:rsid w:val="00BF309B"/>
    <w:rsid w:val="00BF59BC"/>
    <w:rsid w:val="00BF5A4D"/>
    <w:rsid w:val="00BF5CEB"/>
    <w:rsid w:val="00BF6EF7"/>
    <w:rsid w:val="00C02678"/>
    <w:rsid w:val="00C0495B"/>
    <w:rsid w:val="00C04C6D"/>
    <w:rsid w:val="00C130B6"/>
    <w:rsid w:val="00C15AB0"/>
    <w:rsid w:val="00C200E6"/>
    <w:rsid w:val="00C20EE3"/>
    <w:rsid w:val="00C25B29"/>
    <w:rsid w:val="00C263D7"/>
    <w:rsid w:val="00C316F9"/>
    <w:rsid w:val="00C34467"/>
    <w:rsid w:val="00C34A31"/>
    <w:rsid w:val="00C3740F"/>
    <w:rsid w:val="00C4756E"/>
    <w:rsid w:val="00C47C4B"/>
    <w:rsid w:val="00C62ABD"/>
    <w:rsid w:val="00C64047"/>
    <w:rsid w:val="00C675B3"/>
    <w:rsid w:val="00C7085B"/>
    <w:rsid w:val="00C70B83"/>
    <w:rsid w:val="00C711C8"/>
    <w:rsid w:val="00C73D1E"/>
    <w:rsid w:val="00C92634"/>
    <w:rsid w:val="00C95D5E"/>
    <w:rsid w:val="00CA341C"/>
    <w:rsid w:val="00CA38E9"/>
    <w:rsid w:val="00CA4E54"/>
    <w:rsid w:val="00CA6FF1"/>
    <w:rsid w:val="00CA7EA4"/>
    <w:rsid w:val="00CB518B"/>
    <w:rsid w:val="00CC25D5"/>
    <w:rsid w:val="00CC5285"/>
    <w:rsid w:val="00CC6BF3"/>
    <w:rsid w:val="00CC777C"/>
    <w:rsid w:val="00CC77C6"/>
    <w:rsid w:val="00CD0743"/>
    <w:rsid w:val="00CD25A1"/>
    <w:rsid w:val="00CD3C8F"/>
    <w:rsid w:val="00CD6F76"/>
    <w:rsid w:val="00CE789E"/>
    <w:rsid w:val="00CF1B1D"/>
    <w:rsid w:val="00CF38D1"/>
    <w:rsid w:val="00CF3931"/>
    <w:rsid w:val="00CF4647"/>
    <w:rsid w:val="00CF5BB3"/>
    <w:rsid w:val="00D02EAA"/>
    <w:rsid w:val="00D06711"/>
    <w:rsid w:val="00D07C94"/>
    <w:rsid w:val="00D07F93"/>
    <w:rsid w:val="00D103B0"/>
    <w:rsid w:val="00D143C4"/>
    <w:rsid w:val="00D15416"/>
    <w:rsid w:val="00D16EA0"/>
    <w:rsid w:val="00D2247D"/>
    <w:rsid w:val="00D23BCC"/>
    <w:rsid w:val="00D23FB5"/>
    <w:rsid w:val="00D24121"/>
    <w:rsid w:val="00D31EFF"/>
    <w:rsid w:val="00D334BB"/>
    <w:rsid w:val="00D362CC"/>
    <w:rsid w:val="00D4037F"/>
    <w:rsid w:val="00D41099"/>
    <w:rsid w:val="00D42450"/>
    <w:rsid w:val="00D4534E"/>
    <w:rsid w:val="00D637EF"/>
    <w:rsid w:val="00D63909"/>
    <w:rsid w:val="00D75EC2"/>
    <w:rsid w:val="00D8521B"/>
    <w:rsid w:val="00D87F39"/>
    <w:rsid w:val="00D90105"/>
    <w:rsid w:val="00D91D44"/>
    <w:rsid w:val="00D92C33"/>
    <w:rsid w:val="00DA4C9C"/>
    <w:rsid w:val="00DA5D1B"/>
    <w:rsid w:val="00DB7631"/>
    <w:rsid w:val="00DD052F"/>
    <w:rsid w:val="00DE1861"/>
    <w:rsid w:val="00DE2317"/>
    <w:rsid w:val="00DE293C"/>
    <w:rsid w:val="00DE3F7E"/>
    <w:rsid w:val="00E0074B"/>
    <w:rsid w:val="00E00D46"/>
    <w:rsid w:val="00E027FB"/>
    <w:rsid w:val="00E05773"/>
    <w:rsid w:val="00E10802"/>
    <w:rsid w:val="00E1657C"/>
    <w:rsid w:val="00E25AAE"/>
    <w:rsid w:val="00E25EEC"/>
    <w:rsid w:val="00E26D8C"/>
    <w:rsid w:val="00E306F4"/>
    <w:rsid w:val="00E36730"/>
    <w:rsid w:val="00E4195B"/>
    <w:rsid w:val="00E50E69"/>
    <w:rsid w:val="00E61033"/>
    <w:rsid w:val="00E62434"/>
    <w:rsid w:val="00E62971"/>
    <w:rsid w:val="00E71514"/>
    <w:rsid w:val="00E71D88"/>
    <w:rsid w:val="00E72B46"/>
    <w:rsid w:val="00E751F2"/>
    <w:rsid w:val="00E80C18"/>
    <w:rsid w:val="00E84675"/>
    <w:rsid w:val="00E90F2A"/>
    <w:rsid w:val="00E93603"/>
    <w:rsid w:val="00EA59D3"/>
    <w:rsid w:val="00EA69E2"/>
    <w:rsid w:val="00EB0C2B"/>
    <w:rsid w:val="00EB0D67"/>
    <w:rsid w:val="00EB1259"/>
    <w:rsid w:val="00EB13FD"/>
    <w:rsid w:val="00EB1EC3"/>
    <w:rsid w:val="00EB2C7D"/>
    <w:rsid w:val="00EB3E10"/>
    <w:rsid w:val="00EB6670"/>
    <w:rsid w:val="00EC0E40"/>
    <w:rsid w:val="00EC104E"/>
    <w:rsid w:val="00ED0C6B"/>
    <w:rsid w:val="00ED4524"/>
    <w:rsid w:val="00ED68BF"/>
    <w:rsid w:val="00EE2FD9"/>
    <w:rsid w:val="00EE4EB1"/>
    <w:rsid w:val="00EF0077"/>
    <w:rsid w:val="00F01C41"/>
    <w:rsid w:val="00F05121"/>
    <w:rsid w:val="00F10E32"/>
    <w:rsid w:val="00F1353F"/>
    <w:rsid w:val="00F14026"/>
    <w:rsid w:val="00F1445A"/>
    <w:rsid w:val="00F16EDF"/>
    <w:rsid w:val="00F210EC"/>
    <w:rsid w:val="00F243AD"/>
    <w:rsid w:val="00F27267"/>
    <w:rsid w:val="00F32A29"/>
    <w:rsid w:val="00F33E75"/>
    <w:rsid w:val="00F37FC4"/>
    <w:rsid w:val="00F40A13"/>
    <w:rsid w:val="00F43063"/>
    <w:rsid w:val="00F43B8E"/>
    <w:rsid w:val="00F45171"/>
    <w:rsid w:val="00F454C7"/>
    <w:rsid w:val="00F45A06"/>
    <w:rsid w:val="00F523FE"/>
    <w:rsid w:val="00F52A54"/>
    <w:rsid w:val="00F5406F"/>
    <w:rsid w:val="00F6071C"/>
    <w:rsid w:val="00F65C2C"/>
    <w:rsid w:val="00F66ACC"/>
    <w:rsid w:val="00F70F37"/>
    <w:rsid w:val="00F73F2D"/>
    <w:rsid w:val="00F74861"/>
    <w:rsid w:val="00F75DAC"/>
    <w:rsid w:val="00F75F08"/>
    <w:rsid w:val="00F779FB"/>
    <w:rsid w:val="00F83768"/>
    <w:rsid w:val="00F960A1"/>
    <w:rsid w:val="00FA2DD0"/>
    <w:rsid w:val="00FA32D3"/>
    <w:rsid w:val="00FA45D5"/>
    <w:rsid w:val="00FA481F"/>
    <w:rsid w:val="00FA6323"/>
    <w:rsid w:val="00FB0087"/>
    <w:rsid w:val="00FB1015"/>
    <w:rsid w:val="00FB3FC2"/>
    <w:rsid w:val="00FC02A5"/>
    <w:rsid w:val="00FC198A"/>
    <w:rsid w:val="00FC621C"/>
    <w:rsid w:val="00FD0A12"/>
    <w:rsid w:val="00FD540A"/>
    <w:rsid w:val="00FD7818"/>
    <w:rsid w:val="00FE05DA"/>
    <w:rsid w:val="00FE12BC"/>
    <w:rsid w:val="00FE25D4"/>
    <w:rsid w:val="00FE4366"/>
    <w:rsid w:val="00FE718F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D8C"/>
    <w:rPr>
      <w:rFonts w:eastAsia="Times"/>
      <w:sz w:val="24"/>
      <w:lang w:eastAsia="en-US"/>
    </w:rPr>
  </w:style>
  <w:style w:type="paragraph" w:styleId="Heading1">
    <w:name w:val="heading 1"/>
    <w:basedOn w:val="Normal"/>
    <w:next w:val="Normal"/>
    <w:qFormat/>
    <w:rsid w:val="00E26D8C"/>
    <w:pPr>
      <w:keepNext/>
      <w:outlineLvl w:val="0"/>
    </w:pPr>
    <w:rPr>
      <w:rFonts w:ascii="Times" w:hAnsi="Times"/>
      <w:b/>
      <w:sz w:val="40"/>
      <w:lang w:val="en-US"/>
    </w:rPr>
  </w:style>
  <w:style w:type="paragraph" w:styleId="Heading2">
    <w:name w:val="heading 2"/>
    <w:basedOn w:val="Normal"/>
    <w:next w:val="Normal"/>
    <w:qFormat/>
    <w:rsid w:val="00E26D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424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424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573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5739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04FAC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081DCB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8573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26D8C"/>
    <w:pPr>
      <w:jc w:val="center"/>
    </w:pPr>
    <w:rPr>
      <w:rFonts w:ascii="Times" w:hAnsi="Times"/>
      <w:b/>
      <w:sz w:val="40"/>
      <w:lang w:val="en-US"/>
    </w:rPr>
  </w:style>
  <w:style w:type="paragraph" w:styleId="BodyText">
    <w:name w:val="Body Text"/>
    <w:basedOn w:val="Normal"/>
    <w:rsid w:val="00E26D8C"/>
    <w:pPr>
      <w:ind w:right="317"/>
      <w:jc w:val="both"/>
    </w:pPr>
    <w:rPr>
      <w:rFonts w:ascii="Times" w:hAnsi="Times"/>
      <w:lang w:val="en-US"/>
    </w:rPr>
  </w:style>
  <w:style w:type="paragraph" w:styleId="Header">
    <w:name w:val="header"/>
    <w:basedOn w:val="Normal"/>
    <w:link w:val="HeaderChar"/>
    <w:rsid w:val="00E26D8C"/>
    <w:pPr>
      <w:tabs>
        <w:tab w:val="center" w:pos="4153"/>
        <w:tab w:val="right" w:pos="8306"/>
      </w:tabs>
    </w:pPr>
    <w:rPr>
      <w:rFonts w:eastAsia="Times New Roman"/>
      <w:szCs w:val="24"/>
    </w:rPr>
  </w:style>
  <w:style w:type="paragraph" w:styleId="Footer">
    <w:name w:val="footer"/>
    <w:basedOn w:val="Normal"/>
    <w:link w:val="FooterChar"/>
    <w:rsid w:val="00E26D8C"/>
    <w:pPr>
      <w:tabs>
        <w:tab w:val="center" w:pos="4153"/>
        <w:tab w:val="right" w:pos="8306"/>
      </w:tabs>
    </w:pPr>
    <w:rPr>
      <w:rFonts w:eastAsia="Times New Roman"/>
      <w:szCs w:val="24"/>
    </w:rPr>
  </w:style>
  <w:style w:type="table" w:styleId="TableGrid">
    <w:name w:val="Table Grid"/>
    <w:basedOn w:val="TableNormal"/>
    <w:rsid w:val="00E26D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26D8C"/>
  </w:style>
  <w:style w:type="paragraph" w:customStyle="1" w:styleId="Headline">
    <w:name w:val="Headline"/>
    <w:rsid w:val="00E26D8C"/>
    <w:pPr>
      <w:widowControl w:val="0"/>
      <w:autoSpaceDE w:val="0"/>
      <w:autoSpaceDN w:val="0"/>
      <w:adjustRightInd w:val="0"/>
      <w:spacing w:before="340"/>
    </w:pPr>
    <w:rPr>
      <w:rFonts w:ascii="Times" w:hAnsi="Times"/>
      <w:b/>
      <w:smallCaps/>
      <w:sz w:val="28"/>
      <w:lang w:val="en-US"/>
    </w:rPr>
  </w:style>
  <w:style w:type="paragraph" w:customStyle="1" w:styleId="Bodytext0">
    <w:name w:val="Body text"/>
    <w:rsid w:val="00E26D8C"/>
    <w:pPr>
      <w:widowControl w:val="0"/>
      <w:autoSpaceDE w:val="0"/>
      <w:autoSpaceDN w:val="0"/>
      <w:adjustRightInd w:val="0"/>
      <w:spacing w:line="300" w:lineRule="atLeast"/>
    </w:pPr>
    <w:rPr>
      <w:rFonts w:ascii="Verdana" w:hAnsi="Verdana"/>
      <w:color w:val="000000"/>
      <w:lang w:val="en-US"/>
    </w:rPr>
  </w:style>
  <w:style w:type="paragraph" w:customStyle="1" w:styleId="Bodybullet">
    <w:name w:val="Body bullet"/>
    <w:rsid w:val="00E26D8C"/>
    <w:pPr>
      <w:numPr>
        <w:numId w:val="1"/>
      </w:numPr>
      <w:spacing w:before="80" w:after="200" w:line="264" w:lineRule="auto"/>
      <w:jc w:val="both"/>
    </w:pPr>
    <w:rPr>
      <w:rFonts w:ascii="Arial" w:hAnsi="Arial" w:cs="Arial"/>
      <w:sz w:val="22"/>
      <w:lang w:eastAsia="en-US"/>
    </w:rPr>
  </w:style>
  <w:style w:type="paragraph" w:styleId="BalloonText">
    <w:name w:val="Balloon Text"/>
    <w:basedOn w:val="Normal"/>
    <w:semiHidden/>
    <w:rsid w:val="00E26D8C"/>
    <w:rPr>
      <w:rFonts w:ascii="Tahoma" w:hAnsi="Tahoma" w:cs="Tahoma"/>
      <w:sz w:val="16"/>
      <w:szCs w:val="16"/>
    </w:rPr>
  </w:style>
  <w:style w:type="paragraph" w:customStyle="1" w:styleId="Bulletlist">
    <w:name w:val="Bullet list"/>
    <w:rsid w:val="00E26D8C"/>
    <w:pPr>
      <w:numPr>
        <w:numId w:val="2"/>
      </w:numPr>
      <w:spacing w:after="80" w:line="264" w:lineRule="auto"/>
      <w:jc w:val="both"/>
    </w:pPr>
    <w:rPr>
      <w:rFonts w:ascii="Arial" w:hAnsi="Arial" w:cs="Arial"/>
      <w:sz w:val="22"/>
      <w:lang w:eastAsia="en-US"/>
    </w:rPr>
  </w:style>
  <w:style w:type="paragraph" w:styleId="BlockText">
    <w:name w:val="Block Text"/>
    <w:basedOn w:val="Normal"/>
    <w:rsid w:val="00E26D8C"/>
    <w:pPr>
      <w:spacing w:before="80"/>
      <w:ind w:left="993" w:right="-1198" w:hanging="480"/>
    </w:pPr>
    <w:rPr>
      <w:rFonts w:ascii="Palatino" w:eastAsia="Times New Roman" w:hAnsi="Palatino"/>
      <w:sz w:val="22"/>
    </w:rPr>
  </w:style>
  <w:style w:type="paragraph" w:styleId="BodyTextIndent">
    <w:name w:val="Body Text Indent"/>
    <w:basedOn w:val="Normal"/>
    <w:rsid w:val="00042417"/>
    <w:pPr>
      <w:spacing w:after="120"/>
      <w:ind w:left="283"/>
    </w:pPr>
  </w:style>
  <w:style w:type="paragraph" w:styleId="BodyText2">
    <w:name w:val="Body Text 2"/>
    <w:basedOn w:val="Normal"/>
    <w:rsid w:val="00042417"/>
    <w:pPr>
      <w:spacing w:after="120" w:line="480" w:lineRule="auto"/>
    </w:pPr>
  </w:style>
  <w:style w:type="character" w:styleId="Hyperlink">
    <w:name w:val="Hyperlink"/>
    <w:basedOn w:val="DefaultParagraphFont"/>
    <w:rsid w:val="00042417"/>
    <w:rPr>
      <w:color w:val="0000FF"/>
      <w:u w:val="single"/>
    </w:rPr>
  </w:style>
  <w:style w:type="paragraph" w:customStyle="1" w:styleId="CRtabletext14">
    <w:name w:val="CR table text14"/>
    <w:basedOn w:val="Normal"/>
    <w:rsid w:val="00042417"/>
    <w:pPr>
      <w:overflowPunct w:val="0"/>
      <w:autoSpaceDE w:val="0"/>
      <w:autoSpaceDN w:val="0"/>
      <w:adjustRightInd w:val="0"/>
      <w:spacing w:before="120" w:line="240" w:lineRule="atLeast"/>
      <w:ind w:left="590" w:hanging="567"/>
      <w:textAlignment w:val="baseline"/>
    </w:pPr>
    <w:rPr>
      <w:rFonts w:eastAsia="Times New Roman"/>
      <w:color w:val="000000"/>
    </w:rPr>
  </w:style>
  <w:style w:type="paragraph" w:customStyle="1" w:styleId="CRtabletext11">
    <w:name w:val="CR table text11"/>
    <w:basedOn w:val="Normal"/>
    <w:rsid w:val="00042417"/>
    <w:pPr>
      <w:overflowPunct w:val="0"/>
      <w:autoSpaceDE w:val="0"/>
      <w:autoSpaceDN w:val="0"/>
      <w:adjustRightInd w:val="0"/>
      <w:spacing w:before="120" w:line="240" w:lineRule="atLeast"/>
      <w:ind w:left="590" w:hanging="567"/>
      <w:textAlignment w:val="baseline"/>
    </w:pPr>
    <w:rPr>
      <w:rFonts w:eastAsia="Times New Roman"/>
      <w:color w:val="000000"/>
    </w:rPr>
  </w:style>
  <w:style w:type="paragraph" w:customStyle="1" w:styleId="CRtabletext">
    <w:name w:val="CR table text"/>
    <w:basedOn w:val="Normal"/>
    <w:rsid w:val="00042417"/>
    <w:pPr>
      <w:overflowPunct w:val="0"/>
      <w:autoSpaceDE w:val="0"/>
      <w:autoSpaceDN w:val="0"/>
      <w:adjustRightInd w:val="0"/>
      <w:spacing w:before="120" w:line="240" w:lineRule="atLeast"/>
      <w:ind w:left="590" w:hanging="567"/>
      <w:textAlignment w:val="baseline"/>
    </w:pPr>
    <w:rPr>
      <w:rFonts w:eastAsia="Times New Roman"/>
      <w:color w:val="000000"/>
    </w:rPr>
  </w:style>
  <w:style w:type="paragraph" w:customStyle="1" w:styleId="CRtabletext9">
    <w:name w:val="CR table text9"/>
    <w:basedOn w:val="Normal"/>
    <w:rsid w:val="00042417"/>
    <w:pPr>
      <w:overflowPunct w:val="0"/>
      <w:autoSpaceDE w:val="0"/>
      <w:autoSpaceDN w:val="0"/>
      <w:adjustRightInd w:val="0"/>
      <w:spacing w:before="120" w:line="240" w:lineRule="atLeast"/>
      <w:ind w:left="590" w:hanging="567"/>
      <w:textAlignment w:val="baseline"/>
    </w:pPr>
    <w:rPr>
      <w:rFonts w:eastAsia="Times New Roman" w:cs="Arial"/>
      <w:color w:val="000000"/>
      <w:szCs w:val="24"/>
    </w:rPr>
  </w:style>
  <w:style w:type="paragraph" w:customStyle="1" w:styleId="submission">
    <w:name w:val="submission"/>
    <w:basedOn w:val="Normal"/>
    <w:rsid w:val="00E027FB"/>
    <w:pPr>
      <w:spacing w:before="100" w:beforeAutospacing="1" w:after="100" w:afterAutospacing="1"/>
    </w:pPr>
    <w:rPr>
      <w:rFonts w:eastAsia="Times New Roman"/>
      <w:szCs w:val="24"/>
      <w:lang w:eastAsia="en-AU"/>
    </w:rPr>
  </w:style>
  <w:style w:type="character" w:styleId="FollowedHyperlink">
    <w:name w:val="FollowedHyperlink"/>
    <w:basedOn w:val="DefaultParagraphFont"/>
    <w:rsid w:val="00094E04"/>
    <w:rPr>
      <w:color w:val="800080"/>
      <w:u w:val="single"/>
    </w:rPr>
  </w:style>
  <w:style w:type="paragraph" w:customStyle="1" w:styleId="Bodypts">
    <w:name w:val="Body pts"/>
    <w:basedOn w:val="Normal"/>
    <w:rsid w:val="009C317A"/>
    <w:pPr>
      <w:numPr>
        <w:numId w:val="24"/>
      </w:numPr>
    </w:pPr>
  </w:style>
  <w:style w:type="paragraph" w:customStyle="1" w:styleId="dotpointstable">
    <w:name w:val="dot points table"/>
    <w:basedOn w:val="Normal"/>
    <w:rsid w:val="00C34467"/>
    <w:pPr>
      <w:numPr>
        <w:numId w:val="25"/>
      </w:numPr>
    </w:pPr>
  </w:style>
  <w:style w:type="paragraph" w:customStyle="1" w:styleId="dotpoint">
    <w:name w:val="dot point"/>
    <w:basedOn w:val="Normal"/>
    <w:rsid w:val="00C34467"/>
    <w:pPr>
      <w:numPr>
        <w:numId w:val="31"/>
      </w:numPr>
    </w:pPr>
  </w:style>
  <w:style w:type="character" w:customStyle="1" w:styleId="HeaderChar">
    <w:name w:val="Header Char"/>
    <w:basedOn w:val="DefaultParagraphFont"/>
    <w:link w:val="Header"/>
    <w:rsid w:val="00BC7358"/>
    <w:rPr>
      <w:sz w:val="24"/>
      <w:szCs w:val="24"/>
      <w:lang w:val="en-AU" w:eastAsia="en-US" w:bidi="ar-SA"/>
    </w:rPr>
  </w:style>
  <w:style w:type="paragraph" w:styleId="DocumentMap">
    <w:name w:val="Document Map"/>
    <w:basedOn w:val="Normal"/>
    <w:semiHidden/>
    <w:rsid w:val="00106A72"/>
    <w:pPr>
      <w:shd w:val="clear" w:color="auto" w:fill="000080"/>
    </w:pPr>
    <w:rPr>
      <w:rFonts w:ascii="Tahoma" w:hAnsi="Tahoma" w:cs="Tahoma"/>
      <w:sz w:val="20"/>
    </w:rPr>
  </w:style>
  <w:style w:type="character" w:customStyle="1" w:styleId="FooterChar">
    <w:name w:val="Footer Char"/>
    <w:basedOn w:val="DefaultParagraphFont"/>
    <w:link w:val="Footer"/>
    <w:rsid w:val="001E1B00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0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471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</vt:lpstr>
    </vt:vector>
  </TitlesOfParts>
  <Company>Department of Education and Training</Company>
  <LinksUpToDate>false</LinksUpToDate>
  <CharactersWithSpaces>3182</CharactersWithSpaces>
  <SharedDoc>false</SharedDoc>
  <HLinks>
    <vt:vector size="6" baseType="variant">
      <vt:variant>
        <vt:i4>1900665</vt:i4>
      </vt:variant>
      <vt:variant>
        <vt:i4>-1</vt:i4>
      </vt:variant>
      <vt:variant>
        <vt:i4>1201</vt:i4>
      </vt:variant>
      <vt:variant>
        <vt:i4>1</vt:i4>
      </vt:variant>
      <vt:variant>
        <vt:lpwstr>https://detwww.det.nsw.edu.au/media/downloads/deptresources/templates/visualstyle/thelogo/det_full.jpg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</dc:title>
  <dc:subject/>
  <dc:creator>dnilsson</dc:creator>
  <cp:keywords/>
  <dc:description/>
  <cp:lastModifiedBy>zjurcevic</cp:lastModifiedBy>
  <cp:revision>5</cp:revision>
  <cp:lastPrinted>2011-10-19T03:35:00Z</cp:lastPrinted>
  <dcterms:created xsi:type="dcterms:W3CDTF">2011-10-19T03:35:00Z</dcterms:created>
  <dcterms:modified xsi:type="dcterms:W3CDTF">2011-11-21T22:31:00Z</dcterms:modified>
</cp:coreProperties>
</file>